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0CBBB8A8" w:rsidR="008A29C0" w:rsidRPr="009F2B22" w:rsidRDefault="008A29C0" w:rsidP="008A29C0">
      <w:pPr>
        <w:jc w:val="center"/>
      </w:pPr>
      <w:r w:rsidRPr="009F2B22">
        <w:t>Projektová dokumentace pro</w:t>
      </w:r>
      <w:r>
        <w:t xml:space="preserve"> </w:t>
      </w:r>
      <w:r w:rsidR="00FC1901">
        <w:t>provádění stavby</w:t>
      </w:r>
    </w:p>
    <w:p w14:paraId="1911BF0F" w14:textId="77777777" w:rsidR="008A29C0" w:rsidRPr="009F2B22" w:rsidRDefault="008A29C0" w:rsidP="008A29C0">
      <w:pPr>
        <w:jc w:val="center"/>
      </w:pPr>
    </w:p>
    <w:p w14:paraId="58DB5690" w14:textId="3AA1A21D" w:rsidR="008A29C0" w:rsidRPr="00FE0D5C" w:rsidRDefault="005F1458" w:rsidP="008A29C0">
      <w:pPr>
        <w:jc w:val="center"/>
        <w:rPr>
          <w:sz w:val="32"/>
          <w:szCs w:val="32"/>
        </w:rPr>
      </w:pPr>
      <w:r>
        <w:rPr>
          <w:sz w:val="32"/>
          <w:szCs w:val="32"/>
        </w:rPr>
        <w:t>PS</w:t>
      </w:r>
      <w:r w:rsidR="001C390B">
        <w:rPr>
          <w:sz w:val="32"/>
          <w:szCs w:val="32"/>
        </w:rPr>
        <w:t xml:space="preserve"> </w:t>
      </w:r>
      <w:r>
        <w:rPr>
          <w:sz w:val="32"/>
          <w:szCs w:val="32"/>
        </w:rPr>
        <w:t>02</w:t>
      </w:r>
      <w:r w:rsidR="001C390B">
        <w:rPr>
          <w:sz w:val="32"/>
          <w:szCs w:val="32"/>
        </w:rPr>
        <w:t>.</w:t>
      </w:r>
      <w:r>
        <w:rPr>
          <w:sz w:val="32"/>
          <w:szCs w:val="32"/>
        </w:rPr>
        <w:t>13</w:t>
      </w:r>
      <w:r w:rsidR="002035E0">
        <w:rPr>
          <w:sz w:val="32"/>
          <w:szCs w:val="32"/>
        </w:rPr>
        <w:t>.</w:t>
      </w:r>
      <w:r>
        <w:rPr>
          <w:sz w:val="32"/>
          <w:szCs w:val="32"/>
        </w:rPr>
        <w:t>3</w:t>
      </w:r>
      <w:r w:rsidR="001C390B">
        <w:rPr>
          <w:sz w:val="32"/>
          <w:szCs w:val="32"/>
        </w:rPr>
        <w:t xml:space="preserve"> </w:t>
      </w:r>
      <w:r>
        <w:rPr>
          <w:sz w:val="32"/>
          <w:szCs w:val="32"/>
        </w:rPr>
        <w:t>Odvod tepla z okruhů elektrolyzérů</w:t>
      </w:r>
      <w:r w:rsidR="004C6314">
        <w:rPr>
          <w:sz w:val="32"/>
          <w:szCs w:val="32"/>
        </w:rPr>
        <w:t xml:space="preserve"> a palivových článků</w:t>
      </w:r>
    </w:p>
    <w:p w14:paraId="7194A5AB" w14:textId="77777777" w:rsidR="008A29C0" w:rsidRPr="009F2B22" w:rsidRDefault="008A29C0" w:rsidP="008A29C0">
      <w:pPr>
        <w:jc w:val="center"/>
      </w:pPr>
    </w:p>
    <w:p w14:paraId="6EA48110" w14:textId="77777777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4697EB96" w14:textId="33ABAC54" w:rsidR="008A29C0" w:rsidRPr="00CC03E7" w:rsidRDefault="000F2FD1" w:rsidP="00FE0D5C">
      <w:pPr>
        <w:jc w:val="center"/>
        <w:rPr>
          <w:szCs w:val="20"/>
        </w:rPr>
      </w:pPr>
      <w:r w:rsidRPr="00CC03E7">
        <w:rPr>
          <w:szCs w:val="20"/>
        </w:rPr>
        <w:t>Provozní soubory</w:t>
      </w:r>
    </w:p>
    <w:p w14:paraId="4D35A1DF" w14:textId="5F7CC2D6" w:rsidR="008A29C0" w:rsidRPr="00D50F58" w:rsidRDefault="008A29C0" w:rsidP="00FE0D5C">
      <w:pPr>
        <w:jc w:val="center"/>
        <w:rPr>
          <w:b/>
          <w:bCs/>
          <w:color w:val="FF0000"/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16EE2505" w14:textId="77777777" w:rsidR="008A29C0" w:rsidRPr="009F2B22" w:rsidRDefault="008A29C0" w:rsidP="008A29C0">
      <w:pPr>
        <w:rPr>
          <w:shd w:val="clear" w:color="auto" w:fill="FFFF00"/>
        </w:rPr>
      </w:pPr>
    </w:p>
    <w:p w14:paraId="490EE51E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15548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9F2B22" w14:paraId="7885C5C3" w14:textId="77777777" w:rsidTr="00F81BDE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50B8EFB4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4C6314">
                    <w:rPr>
                      <w:lang w:eastAsia="cs-CZ"/>
                    </w:rPr>
                    <w:t>5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5F1458">
                    <w:rPr>
                      <w:lang w:eastAsia="cs-CZ"/>
                    </w:rPr>
                    <w:t>PS</w:t>
                  </w:r>
                  <w:r w:rsidR="002201EA">
                    <w:rPr>
                      <w:lang w:eastAsia="cs-CZ"/>
                    </w:rPr>
                    <w:t xml:space="preserve"> </w:t>
                  </w:r>
                  <w:r w:rsidR="005F1458">
                    <w:rPr>
                      <w:lang w:eastAsia="cs-CZ"/>
                    </w:rPr>
                    <w:t>02</w:t>
                  </w:r>
                  <w:r w:rsidR="00AD7012">
                    <w:rPr>
                      <w:lang w:eastAsia="cs-CZ"/>
                    </w:rPr>
                    <w:t>.</w:t>
                  </w:r>
                  <w:r w:rsidR="005F1458">
                    <w:rPr>
                      <w:lang w:eastAsia="cs-CZ"/>
                    </w:rPr>
                    <w:t>13</w:t>
                  </w:r>
                  <w:r w:rsidR="004C6314">
                    <w:rPr>
                      <w:lang w:eastAsia="cs-CZ"/>
                    </w:rPr>
                    <w:t>.</w:t>
                  </w:r>
                  <w:r w:rsidR="005F1458">
                    <w:rPr>
                      <w:lang w:eastAsia="cs-CZ"/>
                    </w:rPr>
                    <w:t>3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54E01152" w:rsidR="008A29C0" w:rsidRPr="009F2B22" w:rsidRDefault="00E103F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Michal Zeman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43FF5073" w:rsidR="008A29C0" w:rsidRPr="009F2B22" w:rsidRDefault="00E103F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Michal Zeman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1B595130" w:rsidR="008A29C0" w:rsidRPr="009F2B22" w:rsidRDefault="004C6314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05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</w:t>
                  </w:r>
                  <w:r>
                    <w:rPr>
                      <w:lang w:eastAsia="cs-CZ"/>
                    </w:rPr>
                    <w:t>1</w:t>
                  </w:r>
                  <w:r w:rsidR="00CC03E7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29EC38F1" w14:textId="77777777" w:rsidTr="00F81BDE">
        <w:trPr>
          <w:gridAfter w:val="1"/>
          <w:wAfter w:w="6346" w:type="dxa"/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3C925B18" w14:textId="77777777" w:rsidTr="00F81BDE">
        <w:trPr>
          <w:trHeight w:val="300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4AAB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6925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502A268D" w14:textId="77777777" w:rsidTr="00F81BDE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6D7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DBF47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771497CE" w14:textId="77777777" w:rsidTr="00F81BDE">
        <w:trPr>
          <w:gridAfter w:val="1"/>
          <w:wAfter w:w="6346" w:type="dxa"/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DF76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B5D0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3357D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59F9F45A" w14:textId="77777777" w:rsidTr="00F81BDE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AA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7FE47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2D769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ECD6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72501134" w14:textId="77777777" w:rsidTr="00F81BDE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01309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7212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FA9B0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D9A94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1570300C" w14:textId="77777777" w:rsidTr="00F81BDE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F86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601F4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5972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47EC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76B5C555" w14:textId="77777777" w:rsidTr="00F81BDE">
        <w:trPr>
          <w:gridAfter w:val="1"/>
          <w:wAfter w:w="6346" w:type="dxa"/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00618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7002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3B36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7270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101301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64EFAEEA" w14:textId="77777777" w:rsidTr="00F81BDE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420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18246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F83B4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C8D2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6D0C62E3" w14:textId="77777777" w:rsidTr="00F81BDE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251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ACF22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9200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E436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31CF476E" w14:textId="77777777" w:rsidTr="00F81BDE">
        <w:trPr>
          <w:gridAfter w:val="1"/>
          <w:wAfter w:w="6346" w:type="dxa"/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9F9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5651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36B1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31943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BD0E0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04BB1C55" w14:textId="77777777" w:rsidTr="00F81BDE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42598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21DE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71FF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2D46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8"/>
          <w:footerReference w:type="default" r:id="rId9"/>
          <w:headerReference w:type="first" r:id="rId10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bookmarkEnd w:id="0"/>
    <w:p w14:paraId="2FB12BB8" w14:textId="77777777" w:rsidR="003F3754" w:rsidRPr="003F3754" w:rsidRDefault="003F3754" w:rsidP="003F3754">
      <w:pPr>
        <w:rPr>
          <w:b/>
        </w:rPr>
      </w:pPr>
      <w:r w:rsidRPr="003F3754">
        <w:rPr>
          <w:b/>
        </w:rPr>
        <w:lastRenderedPageBreak/>
        <w:t>OBSAH:</w:t>
      </w:r>
    </w:p>
    <w:p w14:paraId="3AE6FC66" w14:textId="77777777" w:rsidR="003F3754" w:rsidRPr="003F3754" w:rsidRDefault="003F3754" w:rsidP="003F3754">
      <w:pPr>
        <w:ind w:left="1134"/>
        <w:rPr>
          <w:b/>
        </w:rPr>
      </w:pPr>
    </w:p>
    <w:p w14:paraId="16F19750" w14:textId="1EE280BF" w:rsidR="00D55932" w:rsidRDefault="003F375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3F3754">
        <w:rPr>
          <w:bCs w:val="0"/>
          <w:caps/>
          <w:noProof/>
          <w:kern w:val="28"/>
          <w:szCs w:val="22"/>
        </w:rPr>
        <w:fldChar w:fldCharType="begin"/>
      </w:r>
      <w:r w:rsidRPr="003F3754">
        <w:rPr>
          <w:bCs w:val="0"/>
          <w:caps/>
          <w:noProof/>
          <w:kern w:val="28"/>
          <w:szCs w:val="22"/>
        </w:rPr>
        <w:instrText xml:space="preserve"> TOC \o "1-3" \u </w:instrText>
      </w:r>
      <w:r w:rsidRPr="003F3754">
        <w:rPr>
          <w:bCs w:val="0"/>
          <w:caps/>
          <w:noProof/>
          <w:kern w:val="28"/>
          <w:szCs w:val="22"/>
        </w:rPr>
        <w:fldChar w:fldCharType="separate"/>
      </w:r>
      <w:r w:rsidR="00D55932">
        <w:rPr>
          <w:noProof/>
        </w:rPr>
        <w:t>1.</w:t>
      </w:r>
      <w:r w:rsidR="00D55932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 w:rsidR="00D55932">
        <w:rPr>
          <w:noProof/>
        </w:rPr>
        <w:t>PŘEDMĚT PROJEKTU</w:t>
      </w:r>
      <w:r w:rsidR="00D55932">
        <w:rPr>
          <w:noProof/>
        </w:rPr>
        <w:tab/>
      </w:r>
      <w:r w:rsidR="00D55932">
        <w:rPr>
          <w:noProof/>
        </w:rPr>
        <w:fldChar w:fldCharType="begin"/>
      </w:r>
      <w:r w:rsidR="00D55932">
        <w:rPr>
          <w:noProof/>
        </w:rPr>
        <w:instrText xml:space="preserve"> PAGEREF _Toc72839591 \h </w:instrText>
      </w:r>
      <w:r w:rsidR="00D55932">
        <w:rPr>
          <w:noProof/>
        </w:rPr>
      </w:r>
      <w:r w:rsidR="00D55932">
        <w:rPr>
          <w:noProof/>
        </w:rPr>
        <w:fldChar w:fldCharType="separate"/>
      </w:r>
      <w:r w:rsidR="007E2BC8">
        <w:rPr>
          <w:noProof/>
        </w:rPr>
        <w:t>4</w:t>
      </w:r>
      <w:r w:rsidR="00D55932">
        <w:rPr>
          <w:noProof/>
        </w:rPr>
        <w:fldChar w:fldCharType="end"/>
      </w:r>
    </w:p>
    <w:p w14:paraId="4D4698F3" w14:textId="165F5B2E" w:rsidR="00D55932" w:rsidRDefault="00D5593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PODKLADY PRO PROJEKT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_Toc72839592 \h </w:instrText>
      </w:r>
      <w:r>
        <w:rPr>
          <w:noProof/>
        </w:rPr>
      </w:r>
      <w:r>
        <w:rPr>
          <w:noProof/>
        </w:rPr>
        <w:fldChar w:fldCharType="separate"/>
      </w:r>
      <w:r w:rsidR="007E2BC8">
        <w:rPr>
          <w:noProof/>
        </w:rPr>
        <w:t>4</w:t>
      </w:r>
      <w:r>
        <w:rPr>
          <w:noProof/>
        </w:rPr>
        <w:fldChar w:fldCharType="end"/>
      </w:r>
    </w:p>
    <w:p w14:paraId="286687A8" w14:textId="383C922D" w:rsidR="00D55932" w:rsidRDefault="00D5593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TECHNICKÉ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_Toc72839593 \h </w:instrText>
      </w:r>
      <w:r>
        <w:rPr>
          <w:noProof/>
        </w:rPr>
      </w:r>
      <w:r>
        <w:rPr>
          <w:noProof/>
        </w:rPr>
        <w:fldChar w:fldCharType="separate"/>
      </w:r>
      <w:r w:rsidR="007E2BC8">
        <w:rPr>
          <w:noProof/>
        </w:rPr>
        <w:t>4</w:t>
      </w:r>
      <w:r>
        <w:rPr>
          <w:noProof/>
        </w:rPr>
        <w:fldChar w:fldCharType="end"/>
      </w:r>
    </w:p>
    <w:p w14:paraId="006F08A9" w14:textId="25DEAB56" w:rsidR="00D55932" w:rsidRDefault="00D5593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POPIS TECHNICKÉHO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_Toc72839594 \h </w:instrText>
      </w:r>
      <w:r>
        <w:rPr>
          <w:noProof/>
        </w:rPr>
      </w:r>
      <w:r>
        <w:rPr>
          <w:noProof/>
        </w:rPr>
        <w:fldChar w:fldCharType="separate"/>
      </w:r>
      <w:r w:rsidR="007E2BC8">
        <w:rPr>
          <w:noProof/>
        </w:rPr>
        <w:t>4</w:t>
      </w:r>
      <w:r>
        <w:rPr>
          <w:noProof/>
        </w:rPr>
        <w:fldChar w:fldCharType="end"/>
      </w:r>
    </w:p>
    <w:p w14:paraId="3EABD997" w14:textId="796B703B" w:rsidR="00D55932" w:rsidRDefault="00D5593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4.1.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Popis zdroje chladu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_Toc72839595 \h </w:instrText>
      </w:r>
      <w:r>
        <w:rPr>
          <w:noProof/>
        </w:rPr>
      </w:r>
      <w:r>
        <w:rPr>
          <w:noProof/>
        </w:rPr>
        <w:fldChar w:fldCharType="separate"/>
      </w:r>
      <w:r w:rsidR="007E2BC8">
        <w:rPr>
          <w:noProof/>
        </w:rPr>
        <w:t>4</w:t>
      </w:r>
      <w:r>
        <w:rPr>
          <w:noProof/>
        </w:rPr>
        <w:fldChar w:fldCharType="end"/>
      </w:r>
    </w:p>
    <w:p w14:paraId="61C75769" w14:textId="657C9BCE" w:rsidR="00D55932" w:rsidRDefault="00D5593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4.2.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Zadání a bilance potřeb energií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_Toc72839596 \h </w:instrText>
      </w:r>
      <w:r>
        <w:rPr>
          <w:noProof/>
        </w:rPr>
      </w:r>
      <w:r>
        <w:rPr>
          <w:noProof/>
        </w:rPr>
        <w:fldChar w:fldCharType="separate"/>
      </w:r>
      <w:r w:rsidR="007E2BC8">
        <w:rPr>
          <w:noProof/>
        </w:rPr>
        <w:t>4</w:t>
      </w:r>
      <w:r>
        <w:rPr>
          <w:noProof/>
        </w:rPr>
        <w:fldChar w:fldCharType="end"/>
      </w:r>
    </w:p>
    <w:p w14:paraId="37714F7B" w14:textId="4F5467B1" w:rsidR="00D55932" w:rsidRDefault="00D5593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4.3.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Distribuce chladicí 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_Toc72839597 \h </w:instrText>
      </w:r>
      <w:r>
        <w:rPr>
          <w:noProof/>
        </w:rPr>
      </w:r>
      <w:r>
        <w:rPr>
          <w:noProof/>
        </w:rPr>
        <w:fldChar w:fldCharType="separate"/>
      </w:r>
      <w:r w:rsidR="007E2BC8">
        <w:rPr>
          <w:noProof/>
        </w:rPr>
        <w:t>5</w:t>
      </w:r>
      <w:r>
        <w:rPr>
          <w:noProof/>
        </w:rPr>
        <w:fldChar w:fldCharType="end"/>
      </w:r>
    </w:p>
    <w:p w14:paraId="1102F096" w14:textId="44BBE10F" w:rsidR="00D55932" w:rsidRDefault="00D5593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4.4.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Doplňovací, expanzní a pojistné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_Toc72839598 \h </w:instrText>
      </w:r>
      <w:r>
        <w:rPr>
          <w:noProof/>
        </w:rPr>
      </w:r>
      <w:r>
        <w:rPr>
          <w:noProof/>
        </w:rPr>
        <w:fldChar w:fldCharType="separate"/>
      </w:r>
      <w:r w:rsidR="007E2BC8">
        <w:rPr>
          <w:noProof/>
        </w:rPr>
        <w:t>5</w:t>
      </w:r>
      <w:r>
        <w:rPr>
          <w:noProof/>
        </w:rPr>
        <w:fldChar w:fldCharType="end"/>
      </w:r>
    </w:p>
    <w:p w14:paraId="38D4683C" w14:textId="37CB337D" w:rsidR="00D55932" w:rsidRDefault="00D5593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4.5.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Tepelné izolace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_Toc72839599 \h </w:instrText>
      </w:r>
      <w:r>
        <w:rPr>
          <w:noProof/>
        </w:rPr>
      </w:r>
      <w:r>
        <w:rPr>
          <w:noProof/>
        </w:rPr>
        <w:fldChar w:fldCharType="separate"/>
      </w:r>
      <w:r w:rsidR="007E2BC8">
        <w:rPr>
          <w:noProof/>
        </w:rPr>
        <w:t>6</w:t>
      </w:r>
      <w:r>
        <w:rPr>
          <w:noProof/>
        </w:rPr>
        <w:fldChar w:fldCharType="end"/>
      </w:r>
    </w:p>
    <w:p w14:paraId="47AF930C" w14:textId="0458A684" w:rsidR="00D55932" w:rsidRDefault="00D5593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>4.6.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Měření a regulace systému chlazení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_Toc72839600 \h </w:instrText>
      </w:r>
      <w:r>
        <w:rPr>
          <w:noProof/>
        </w:rPr>
      </w:r>
      <w:r>
        <w:rPr>
          <w:noProof/>
        </w:rPr>
        <w:fldChar w:fldCharType="separate"/>
      </w:r>
      <w:r w:rsidR="007E2BC8">
        <w:rPr>
          <w:noProof/>
        </w:rPr>
        <w:t>6</w:t>
      </w:r>
      <w:r>
        <w:rPr>
          <w:noProof/>
        </w:rPr>
        <w:fldChar w:fldCharType="end"/>
      </w:r>
    </w:p>
    <w:p w14:paraId="35A9179D" w14:textId="7C042D45" w:rsidR="00D55932" w:rsidRDefault="00D55932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BEZPEČNOST PRÁCE, OCHRANA ZDRAVÍ PŘI PRÁCI A OCHRANA ŽIVOTNÍHO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_Toc72839601 \h </w:instrText>
      </w:r>
      <w:r>
        <w:rPr>
          <w:noProof/>
        </w:rPr>
      </w:r>
      <w:r>
        <w:rPr>
          <w:noProof/>
        </w:rPr>
        <w:fldChar w:fldCharType="separate"/>
      </w:r>
      <w:r w:rsidR="007E2BC8">
        <w:rPr>
          <w:noProof/>
        </w:rPr>
        <w:t>6</w:t>
      </w:r>
      <w:r>
        <w:rPr>
          <w:noProof/>
        </w:rPr>
        <w:fldChar w:fldCharType="end"/>
      </w:r>
    </w:p>
    <w:p w14:paraId="32FBBD39" w14:textId="71A8910D" w:rsidR="00D55932" w:rsidRDefault="00D5593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 xml:space="preserve">5.1. 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Bezpečnost práce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_Toc72839602 \h </w:instrText>
      </w:r>
      <w:r>
        <w:rPr>
          <w:noProof/>
        </w:rPr>
      </w:r>
      <w:r>
        <w:rPr>
          <w:noProof/>
        </w:rPr>
        <w:fldChar w:fldCharType="separate"/>
      </w:r>
      <w:r w:rsidR="007E2BC8">
        <w:rPr>
          <w:noProof/>
        </w:rPr>
        <w:t>6</w:t>
      </w:r>
      <w:r>
        <w:rPr>
          <w:noProof/>
        </w:rPr>
        <w:fldChar w:fldCharType="end"/>
      </w:r>
    </w:p>
    <w:p w14:paraId="7E970FB7" w14:textId="055BCB29" w:rsidR="00D55932" w:rsidRDefault="00D5593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 xml:space="preserve">5.2. 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Chladivo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_Toc72839603 \h </w:instrText>
      </w:r>
      <w:r>
        <w:rPr>
          <w:noProof/>
        </w:rPr>
      </w:r>
      <w:r>
        <w:rPr>
          <w:noProof/>
        </w:rPr>
        <w:fldChar w:fldCharType="separate"/>
      </w:r>
      <w:r w:rsidR="007E2BC8">
        <w:rPr>
          <w:noProof/>
        </w:rPr>
        <w:t>6</w:t>
      </w:r>
      <w:r>
        <w:rPr>
          <w:noProof/>
        </w:rPr>
        <w:fldChar w:fldCharType="end"/>
      </w:r>
    </w:p>
    <w:p w14:paraId="0442E1C9" w14:textId="29150A4B" w:rsidR="00D55932" w:rsidRDefault="00D55932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noProof/>
        </w:rPr>
        <w:t xml:space="preserve">5.3. 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  <w:tab/>
      </w:r>
      <w:r>
        <w:rPr>
          <w:noProof/>
        </w:rPr>
        <w:t>Přehled základních právních předpisů a norem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_Toc72839604 \h </w:instrText>
      </w:r>
      <w:r>
        <w:rPr>
          <w:noProof/>
        </w:rPr>
      </w:r>
      <w:r>
        <w:rPr>
          <w:noProof/>
        </w:rPr>
        <w:fldChar w:fldCharType="separate"/>
      </w:r>
      <w:r w:rsidR="007E2BC8">
        <w:rPr>
          <w:noProof/>
        </w:rPr>
        <w:t>6</w:t>
      </w:r>
      <w:r>
        <w:rPr>
          <w:noProof/>
        </w:rPr>
        <w:fldChar w:fldCharType="end"/>
      </w:r>
    </w:p>
    <w:p w14:paraId="713AF311" w14:textId="14DC8AB4" w:rsidR="003F3754" w:rsidRPr="003F3754" w:rsidRDefault="003F3754" w:rsidP="003F3754">
      <w:pPr>
        <w:pStyle w:val="Obsah1"/>
        <w:tabs>
          <w:tab w:val="left" w:pos="1134"/>
          <w:tab w:val="right" w:leader="dot" w:pos="9214"/>
        </w:tabs>
        <w:spacing w:before="0"/>
        <w:ind w:firstLine="709"/>
        <w:rPr>
          <w:bCs w:val="0"/>
          <w:caps/>
          <w:noProof/>
          <w:kern w:val="28"/>
          <w:szCs w:val="22"/>
        </w:rPr>
      </w:pPr>
      <w:r w:rsidRPr="003F3754">
        <w:rPr>
          <w:bCs w:val="0"/>
          <w:caps/>
          <w:noProof/>
          <w:kern w:val="28"/>
          <w:szCs w:val="22"/>
        </w:rPr>
        <w:fldChar w:fldCharType="end"/>
      </w:r>
    </w:p>
    <w:p w14:paraId="7D8BD0D4" w14:textId="77777777" w:rsidR="003F3754" w:rsidRPr="003F3754" w:rsidRDefault="003F3754" w:rsidP="003F3754"/>
    <w:p w14:paraId="77D74661" w14:textId="77777777" w:rsidR="003F3754" w:rsidRPr="003F3754" w:rsidRDefault="003F3754" w:rsidP="003F3754"/>
    <w:p w14:paraId="18B3F0B3" w14:textId="77777777" w:rsidR="003F3754" w:rsidRPr="003F3754" w:rsidRDefault="003F3754" w:rsidP="003F3754"/>
    <w:p w14:paraId="4A25C770" w14:textId="77777777" w:rsidR="003F3754" w:rsidRPr="003F3754" w:rsidRDefault="003F3754" w:rsidP="003F3754"/>
    <w:p w14:paraId="2660E74F" w14:textId="77777777" w:rsidR="003F3754" w:rsidRPr="003F3754" w:rsidRDefault="003F3754" w:rsidP="003F3754"/>
    <w:p w14:paraId="6E969072" w14:textId="77777777" w:rsidR="003F3754" w:rsidRPr="003F3754" w:rsidRDefault="003F3754" w:rsidP="003F3754"/>
    <w:p w14:paraId="213061F2" w14:textId="77777777" w:rsidR="003F3754" w:rsidRPr="003F3754" w:rsidRDefault="003F3754" w:rsidP="003F3754"/>
    <w:p w14:paraId="582A568E" w14:textId="77777777" w:rsidR="003F3754" w:rsidRPr="003F3754" w:rsidRDefault="003F3754" w:rsidP="003F3754"/>
    <w:p w14:paraId="6B477706" w14:textId="77777777" w:rsidR="003F3754" w:rsidRPr="003F3754" w:rsidRDefault="003F3754" w:rsidP="003F3754"/>
    <w:p w14:paraId="2FAE2188" w14:textId="77777777" w:rsidR="003F3754" w:rsidRPr="003F3754" w:rsidRDefault="003F3754" w:rsidP="003F3754"/>
    <w:p w14:paraId="46493E17" w14:textId="77777777" w:rsidR="003F3754" w:rsidRPr="003F3754" w:rsidRDefault="003F3754" w:rsidP="003F3754"/>
    <w:p w14:paraId="02DFD07A" w14:textId="77777777" w:rsidR="003F3754" w:rsidRPr="003F3754" w:rsidRDefault="003F3754" w:rsidP="003F3754"/>
    <w:p w14:paraId="5F4D7CCF" w14:textId="77777777" w:rsidR="003F3754" w:rsidRPr="003F3754" w:rsidRDefault="003F3754" w:rsidP="003F3754"/>
    <w:p w14:paraId="3AB9FCA6" w14:textId="77777777" w:rsidR="003F3754" w:rsidRPr="003F3754" w:rsidRDefault="003F3754" w:rsidP="003F3754">
      <w:r w:rsidRPr="003F3754">
        <w:br w:type="page"/>
      </w:r>
    </w:p>
    <w:p w14:paraId="0C1E48EB" w14:textId="77777777" w:rsidR="003F3754" w:rsidRPr="00A85CDE" w:rsidRDefault="003F3754" w:rsidP="008834F6">
      <w:pPr>
        <w:pStyle w:val="Nadpis1"/>
        <w:tabs>
          <w:tab w:val="clear" w:pos="851"/>
        </w:tabs>
        <w:jc w:val="both"/>
      </w:pPr>
      <w:bookmarkStart w:id="2" w:name="_Toc72839591"/>
      <w:r w:rsidRPr="00A85CDE">
        <w:lastRenderedPageBreak/>
        <w:t>PŘEDMĚT PROJEKTU</w:t>
      </w:r>
      <w:bookmarkEnd w:id="2"/>
    </w:p>
    <w:p w14:paraId="6937CF72" w14:textId="77777777" w:rsidR="00E20C92" w:rsidRPr="007B046A" w:rsidRDefault="003F3754" w:rsidP="008834F6">
      <w:pPr>
        <w:pStyle w:val="Zkladntextodsazen2"/>
        <w:spacing w:before="120" w:after="0" w:line="240" w:lineRule="auto"/>
        <w:ind w:left="0"/>
        <w:jc w:val="both"/>
        <w:rPr>
          <w:snapToGrid w:val="0"/>
          <w:szCs w:val="24"/>
        </w:rPr>
      </w:pPr>
      <w:r w:rsidRPr="00A85CDE">
        <w:rPr>
          <w:snapToGrid w:val="0"/>
          <w:szCs w:val="24"/>
        </w:rPr>
        <w:t xml:space="preserve">Část </w:t>
      </w:r>
      <w:r w:rsidR="005F1458" w:rsidRPr="00A85CDE">
        <w:rPr>
          <w:snapToGrid w:val="0"/>
          <w:szCs w:val="24"/>
        </w:rPr>
        <w:t>PS</w:t>
      </w:r>
      <w:r w:rsidR="00C27ED4" w:rsidRPr="00A85CDE">
        <w:rPr>
          <w:snapToGrid w:val="0"/>
          <w:szCs w:val="24"/>
        </w:rPr>
        <w:t xml:space="preserve"> </w:t>
      </w:r>
      <w:r w:rsidR="005F1458" w:rsidRPr="00A85CDE">
        <w:rPr>
          <w:snapToGrid w:val="0"/>
          <w:szCs w:val="24"/>
        </w:rPr>
        <w:t>02</w:t>
      </w:r>
      <w:r w:rsidR="00C27ED4" w:rsidRPr="00A85CDE">
        <w:rPr>
          <w:snapToGrid w:val="0"/>
          <w:szCs w:val="24"/>
        </w:rPr>
        <w:t>.</w:t>
      </w:r>
      <w:r w:rsidR="005F1458" w:rsidRPr="00A85CDE">
        <w:rPr>
          <w:snapToGrid w:val="0"/>
          <w:szCs w:val="24"/>
        </w:rPr>
        <w:t>13</w:t>
      </w:r>
      <w:r w:rsidR="00C27ED4" w:rsidRPr="00A85CDE">
        <w:rPr>
          <w:snapToGrid w:val="0"/>
          <w:szCs w:val="24"/>
        </w:rPr>
        <w:t>.</w:t>
      </w:r>
      <w:r w:rsidR="005F1458" w:rsidRPr="00A85CDE">
        <w:rPr>
          <w:snapToGrid w:val="0"/>
          <w:szCs w:val="24"/>
        </w:rPr>
        <w:t>3</w:t>
      </w:r>
      <w:r w:rsidRPr="00A85CDE">
        <w:rPr>
          <w:snapToGrid w:val="0"/>
          <w:szCs w:val="24"/>
        </w:rPr>
        <w:t xml:space="preserve"> </w:t>
      </w:r>
      <w:r w:rsidR="005F1458" w:rsidRPr="00A85CDE">
        <w:rPr>
          <w:snapToGrid w:val="0"/>
          <w:szCs w:val="24"/>
        </w:rPr>
        <w:t xml:space="preserve">Odvod tepla z okruhů elektrolyzérů </w:t>
      </w:r>
      <w:r w:rsidR="00942896" w:rsidRPr="00A85CDE">
        <w:rPr>
          <w:snapToGrid w:val="0"/>
          <w:szCs w:val="24"/>
        </w:rPr>
        <w:t xml:space="preserve">a palivových článků </w:t>
      </w:r>
      <w:r w:rsidRPr="00A85CDE">
        <w:rPr>
          <w:snapToGrid w:val="0"/>
          <w:szCs w:val="24"/>
        </w:rPr>
        <w:t xml:space="preserve">řeší zajištění potřeby chladicí vody pro </w:t>
      </w:r>
      <w:r w:rsidR="005F1458" w:rsidRPr="00A85CDE">
        <w:rPr>
          <w:snapToGrid w:val="0"/>
          <w:szCs w:val="24"/>
        </w:rPr>
        <w:t xml:space="preserve">odvod tepla z okruhů elektrolyzérů </w:t>
      </w:r>
      <w:r w:rsidR="00942896" w:rsidRPr="00A85CDE">
        <w:rPr>
          <w:snapToGrid w:val="0"/>
          <w:szCs w:val="24"/>
        </w:rPr>
        <w:t xml:space="preserve">v dodávce PS 02.13.2 Okruh </w:t>
      </w:r>
      <w:proofErr w:type="spellStart"/>
      <w:r w:rsidR="00942896" w:rsidRPr="00A85CDE">
        <w:rPr>
          <w:snapToGrid w:val="0"/>
          <w:szCs w:val="24"/>
        </w:rPr>
        <w:t>demivody</w:t>
      </w:r>
      <w:proofErr w:type="spellEnd"/>
      <w:r w:rsidR="00942896" w:rsidRPr="00A85CDE">
        <w:rPr>
          <w:snapToGrid w:val="0"/>
          <w:szCs w:val="24"/>
        </w:rPr>
        <w:t xml:space="preserve">, </w:t>
      </w:r>
      <w:r w:rsidR="005F1458" w:rsidRPr="00A85CDE">
        <w:rPr>
          <w:snapToGrid w:val="0"/>
          <w:szCs w:val="24"/>
        </w:rPr>
        <w:t>umístěných v</w:t>
      </w:r>
      <w:r w:rsidRPr="00A85CDE">
        <w:rPr>
          <w:snapToGrid w:val="0"/>
          <w:szCs w:val="24"/>
        </w:rPr>
        <w:t xml:space="preserve"> objekt</w:t>
      </w:r>
      <w:r w:rsidR="005F1458" w:rsidRPr="00A85CDE">
        <w:rPr>
          <w:snapToGrid w:val="0"/>
          <w:szCs w:val="24"/>
        </w:rPr>
        <w:t>u</w:t>
      </w:r>
      <w:r w:rsidRPr="00A85CDE">
        <w:rPr>
          <w:snapToGrid w:val="0"/>
          <w:szCs w:val="24"/>
        </w:rPr>
        <w:t xml:space="preserve"> </w:t>
      </w:r>
      <w:r w:rsidR="00C27ED4" w:rsidRPr="00A85CDE">
        <w:rPr>
          <w:snapToGrid w:val="0"/>
          <w:szCs w:val="24"/>
        </w:rPr>
        <w:t>Centra Energetických a Environmentálních Technologií – Explorer (</w:t>
      </w:r>
      <w:proofErr w:type="spellStart"/>
      <w:r w:rsidR="00C27ED4" w:rsidRPr="00A85CDE">
        <w:rPr>
          <w:snapToGrid w:val="0"/>
          <w:szCs w:val="24"/>
        </w:rPr>
        <w:t>CEETe</w:t>
      </w:r>
      <w:proofErr w:type="spellEnd"/>
      <w:r w:rsidR="00C27ED4" w:rsidRPr="00A85CDE">
        <w:rPr>
          <w:snapToGrid w:val="0"/>
          <w:szCs w:val="24"/>
        </w:rPr>
        <w:t>).</w:t>
      </w:r>
      <w:r w:rsidRPr="007B046A">
        <w:rPr>
          <w:snapToGrid w:val="0"/>
          <w:szCs w:val="24"/>
        </w:rPr>
        <w:t xml:space="preserve"> </w:t>
      </w:r>
      <w:r w:rsidR="00E20C92" w:rsidRPr="007B046A">
        <w:rPr>
          <w:snapToGrid w:val="0"/>
          <w:szCs w:val="24"/>
        </w:rPr>
        <w:t>Odvod tepla z okruhu palivových článků není řešeno tímto souborem, toto je řešeno v souboru PS 02.02 Akumulace a rekuperace tepla.</w:t>
      </w:r>
    </w:p>
    <w:p w14:paraId="00E02655" w14:textId="3F576A35" w:rsidR="003F3754" w:rsidRPr="007B046A" w:rsidRDefault="00711445" w:rsidP="008834F6">
      <w:pPr>
        <w:pStyle w:val="Zkladntextodsazen2"/>
        <w:spacing w:before="120" w:after="0" w:line="240" w:lineRule="auto"/>
        <w:ind w:left="0"/>
        <w:jc w:val="both"/>
        <w:rPr>
          <w:snapToGrid w:val="0"/>
          <w:szCs w:val="24"/>
        </w:rPr>
      </w:pPr>
      <w:r w:rsidRPr="007B046A">
        <w:rPr>
          <w:snapToGrid w:val="0"/>
          <w:szCs w:val="24"/>
        </w:rPr>
        <w:t>Samotné chladicí okruhy</w:t>
      </w:r>
      <w:r w:rsidR="001E2254" w:rsidRPr="007B046A">
        <w:rPr>
          <w:snapToGrid w:val="0"/>
          <w:szCs w:val="24"/>
        </w:rPr>
        <w:t xml:space="preserve"> chladicí technologická zařízení</w:t>
      </w:r>
      <w:r w:rsidRPr="007B046A">
        <w:rPr>
          <w:snapToGrid w:val="0"/>
          <w:szCs w:val="24"/>
        </w:rPr>
        <w:t>, které jsou plněny demineralizovanou vodou nejsou předmětem tohoto souboru</w:t>
      </w:r>
      <w:r w:rsidR="001E2254" w:rsidRPr="007B046A">
        <w:rPr>
          <w:snapToGrid w:val="0"/>
          <w:szCs w:val="24"/>
        </w:rPr>
        <w:t xml:space="preserve">. Tyto okruhy jsou v dodávce souboru PS 02.13.2 Okruh </w:t>
      </w:r>
      <w:proofErr w:type="spellStart"/>
      <w:r w:rsidR="001E2254" w:rsidRPr="007B046A">
        <w:rPr>
          <w:snapToGrid w:val="0"/>
          <w:szCs w:val="24"/>
        </w:rPr>
        <w:t>demi</w:t>
      </w:r>
      <w:proofErr w:type="spellEnd"/>
      <w:r w:rsidR="001E2254" w:rsidRPr="007B046A">
        <w:rPr>
          <w:snapToGrid w:val="0"/>
          <w:szCs w:val="24"/>
        </w:rPr>
        <w:t xml:space="preserve"> vody</w:t>
      </w:r>
      <w:r w:rsidRPr="007B046A">
        <w:rPr>
          <w:snapToGrid w:val="0"/>
          <w:szCs w:val="24"/>
        </w:rPr>
        <w:t xml:space="preserve">, </w:t>
      </w:r>
      <w:r w:rsidR="00E20C92" w:rsidRPr="007B046A">
        <w:rPr>
          <w:snapToGrid w:val="0"/>
          <w:szCs w:val="24"/>
        </w:rPr>
        <w:t xml:space="preserve">pro odvod tepla budou tyto </w:t>
      </w:r>
      <w:r w:rsidRPr="007B046A">
        <w:rPr>
          <w:snapToGrid w:val="0"/>
          <w:szCs w:val="24"/>
        </w:rPr>
        <w:t>ok</w:t>
      </w:r>
      <w:r w:rsidR="00332CA3" w:rsidRPr="007B046A">
        <w:rPr>
          <w:snapToGrid w:val="0"/>
          <w:szCs w:val="24"/>
        </w:rPr>
        <w:t>r</w:t>
      </w:r>
      <w:r w:rsidRPr="007B046A">
        <w:rPr>
          <w:snapToGrid w:val="0"/>
          <w:szCs w:val="24"/>
        </w:rPr>
        <w:t>uhy připojeny na</w:t>
      </w:r>
      <w:r w:rsidR="00CC23E9" w:rsidRPr="007B046A">
        <w:rPr>
          <w:snapToGrid w:val="0"/>
          <w:szCs w:val="24"/>
        </w:rPr>
        <w:t> </w:t>
      </w:r>
      <w:r w:rsidRPr="007B046A">
        <w:rPr>
          <w:snapToGrid w:val="0"/>
          <w:szCs w:val="24"/>
        </w:rPr>
        <w:t>teplený výměník v dodávce tohoto souboru.</w:t>
      </w:r>
      <w:r w:rsidRPr="004C6314">
        <w:rPr>
          <w:snapToGrid w:val="0"/>
          <w:color w:val="FF0000"/>
          <w:szCs w:val="24"/>
        </w:rPr>
        <w:t xml:space="preserve"> </w:t>
      </w:r>
      <w:r w:rsidR="005F1458" w:rsidRPr="007B046A">
        <w:rPr>
          <w:snapToGrid w:val="0"/>
          <w:szCs w:val="24"/>
        </w:rPr>
        <w:t>Zajištění chladicí vody</w:t>
      </w:r>
      <w:r w:rsidR="003F3754" w:rsidRPr="007B046A">
        <w:rPr>
          <w:snapToGrid w:val="0"/>
          <w:szCs w:val="24"/>
        </w:rPr>
        <w:t xml:space="preserve"> pro jiná zařízení VZT, či</w:t>
      </w:r>
      <w:r w:rsidRPr="007B046A">
        <w:rPr>
          <w:snapToGrid w:val="0"/>
          <w:szCs w:val="24"/>
        </w:rPr>
        <w:t> </w:t>
      </w:r>
      <w:r w:rsidR="003F3754" w:rsidRPr="007B046A">
        <w:rPr>
          <w:snapToGrid w:val="0"/>
          <w:szCs w:val="24"/>
        </w:rPr>
        <w:t>technologické chlazení není tímto souborem řešeno</w:t>
      </w:r>
      <w:r w:rsidR="007B046A" w:rsidRPr="007B046A">
        <w:rPr>
          <w:snapToGrid w:val="0"/>
          <w:szCs w:val="24"/>
        </w:rPr>
        <w:t>.</w:t>
      </w:r>
      <w:r w:rsidR="00E20C92" w:rsidRPr="007B046A">
        <w:rPr>
          <w:snapToGrid w:val="0"/>
          <w:szCs w:val="24"/>
        </w:rPr>
        <w:t xml:space="preserve"> </w:t>
      </w:r>
      <w:r w:rsidR="005F1458" w:rsidRPr="007B046A">
        <w:rPr>
          <w:snapToGrid w:val="0"/>
          <w:szCs w:val="24"/>
        </w:rPr>
        <w:t>Tento soubor přímo navazuje na soubor SO</w:t>
      </w:r>
      <w:r w:rsidR="00332CA3" w:rsidRPr="007B046A">
        <w:rPr>
          <w:snapToGrid w:val="0"/>
          <w:szCs w:val="24"/>
        </w:rPr>
        <w:t> </w:t>
      </w:r>
      <w:r w:rsidR="005F1458" w:rsidRPr="007B046A">
        <w:rPr>
          <w:snapToGrid w:val="0"/>
          <w:szCs w:val="24"/>
        </w:rPr>
        <w:t>01.1.52 Chlazení</w:t>
      </w:r>
      <w:r w:rsidR="00332CA3" w:rsidRPr="007B046A">
        <w:rPr>
          <w:snapToGrid w:val="0"/>
          <w:szCs w:val="24"/>
        </w:rPr>
        <w:t>, kde je řešen zdroj chladicí vody</w:t>
      </w:r>
      <w:r w:rsidR="005F1458" w:rsidRPr="007B046A">
        <w:rPr>
          <w:snapToGrid w:val="0"/>
          <w:szCs w:val="24"/>
        </w:rPr>
        <w:t>.</w:t>
      </w:r>
    </w:p>
    <w:p w14:paraId="401819D4" w14:textId="77777777" w:rsidR="003F3754" w:rsidRPr="007B046A" w:rsidRDefault="003F3754" w:rsidP="008834F6">
      <w:pPr>
        <w:pStyle w:val="Nadpis1"/>
        <w:tabs>
          <w:tab w:val="clear" w:pos="851"/>
        </w:tabs>
        <w:jc w:val="both"/>
      </w:pPr>
      <w:bookmarkStart w:id="3" w:name="_Toc72839592"/>
      <w:r w:rsidRPr="007B046A">
        <w:t>PODKLADY PRO PROJEKT</w:t>
      </w:r>
      <w:bookmarkEnd w:id="3"/>
    </w:p>
    <w:p w14:paraId="77A3A20E" w14:textId="77777777" w:rsidR="003F3754" w:rsidRPr="007B046A" w:rsidRDefault="003F3754" w:rsidP="008834F6">
      <w:pPr>
        <w:numPr>
          <w:ilvl w:val="0"/>
          <w:numId w:val="16"/>
        </w:numPr>
        <w:tabs>
          <w:tab w:val="clear" w:pos="360"/>
        </w:tabs>
        <w:suppressAutoHyphens w:val="0"/>
        <w:spacing w:before="120"/>
        <w:ind w:left="0" w:firstLine="0"/>
        <w:jc w:val="both"/>
        <w:rPr>
          <w:b/>
          <w:szCs w:val="24"/>
          <w:u w:val="single"/>
        </w:rPr>
      </w:pPr>
      <w:proofErr w:type="spellStart"/>
      <w:r w:rsidRPr="007B046A">
        <w:rPr>
          <w:szCs w:val="24"/>
        </w:rPr>
        <w:t>Architektonicko</w:t>
      </w:r>
      <w:proofErr w:type="spellEnd"/>
      <w:r w:rsidRPr="007B046A">
        <w:rPr>
          <w:szCs w:val="24"/>
        </w:rPr>
        <w:t xml:space="preserve"> – stavební řešení</w:t>
      </w:r>
    </w:p>
    <w:p w14:paraId="5B8CF8E8" w14:textId="77777777" w:rsidR="003F3754" w:rsidRPr="007B046A" w:rsidRDefault="003F3754" w:rsidP="008834F6">
      <w:pPr>
        <w:numPr>
          <w:ilvl w:val="0"/>
          <w:numId w:val="17"/>
        </w:numPr>
        <w:tabs>
          <w:tab w:val="clear" w:pos="360"/>
        </w:tabs>
        <w:suppressAutoHyphens w:val="0"/>
        <w:spacing w:before="120"/>
        <w:ind w:left="0" w:firstLine="0"/>
        <w:jc w:val="both"/>
        <w:rPr>
          <w:szCs w:val="24"/>
        </w:rPr>
      </w:pPr>
      <w:r w:rsidRPr="007B046A">
        <w:rPr>
          <w:szCs w:val="24"/>
        </w:rPr>
        <w:t>Stavebně konstrukční řešení</w:t>
      </w:r>
    </w:p>
    <w:p w14:paraId="4A35C601" w14:textId="1A8C2A07" w:rsidR="003F3754" w:rsidRPr="007B046A" w:rsidRDefault="003F3754" w:rsidP="008834F6">
      <w:pPr>
        <w:numPr>
          <w:ilvl w:val="0"/>
          <w:numId w:val="17"/>
        </w:numPr>
        <w:tabs>
          <w:tab w:val="clear" w:pos="360"/>
        </w:tabs>
        <w:suppressAutoHyphens w:val="0"/>
        <w:spacing w:before="120"/>
        <w:ind w:left="0" w:firstLine="0"/>
        <w:jc w:val="both"/>
        <w:rPr>
          <w:szCs w:val="24"/>
        </w:rPr>
      </w:pPr>
      <w:r w:rsidRPr="007B046A">
        <w:rPr>
          <w:szCs w:val="24"/>
        </w:rPr>
        <w:t>VZT a klimatizace</w:t>
      </w:r>
    </w:p>
    <w:p w14:paraId="0E351D5F" w14:textId="162CA8C6" w:rsidR="00C27ED4" w:rsidRPr="007B046A" w:rsidRDefault="00C27ED4" w:rsidP="008834F6">
      <w:pPr>
        <w:numPr>
          <w:ilvl w:val="0"/>
          <w:numId w:val="17"/>
        </w:numPr>
        <w:tabs>
          <w:tab w:val="clear" w:pos="360"/>
        </w:tabs>
        <w:suppressAutoHyphens w:val="0"/>
        <w:spacing w:before="120"/>
        <w:ind w:left="0" w:firstLine="0"/>
        <w:jc w:val="both"/>
        <w:rPr>
          <w:szCs w:val="24"/>
        </w:rPr>
      </w:pPr>
      <w:r w:rsidRPr="007B046A">
        <w:rPr>
          <w:szCs w:val="24"/>
        </w:rPr>
        <w:t xml:space="preserve">Podklady </w:t>
      </w:r>
      <w:r w:rsidR="007B046A" w:rsidRPr="007B046A">
        <w:rPr>
          <w:szCs w:val="24"/>
        </w:rPr>
        <w:t xml:space="preserve">investora k </w:t>
      </w:r>
      <w:r w:rsidRPr="007B046A">
        <w:rPr>
          <w:szCs w:val="24"/>
        </w:rPr>
        <w:t>technologi</w:t>
      </w:r>
      <w:r w:rsidR="007B046A" w:rsidRPr="007B046A">
        <w:rPr>
          <w:szCs w:val="24"/>
        </w:rPr>
        <w:t>i</w:t>
      </w:r>
      <w:r w:rsidRPr="007B046A">
        <w:rPr>
          <w:szCs w:val="24"/>
        </w:rPr>
        <w:t xml:space="preserve"> elektrolyzérů</w:t>
      </w:r>
    </w:p>
    <w:p w14:paraId="0BF9F985" w14:textId="6044F5C8" w:rsidR="003F3754" w:rsidRDefault="003F3754" w:rsidP="008834F6">
      <w:pPr>
        <w:numPr>
          <w:ilvl w:val="0"/>
          <w:numId w:val="17"/>
        </w:numPr>
        <w:tabs>
          <w:tab w:val="clear" w:pos="360"/>
        </w:tabs>
        <w:suppressAutoHyphens w:val="0"/>
        <w:spacing w:before="120"/>
        <w:ind w:left="0" w:firstLine="0"/>
        <w:jc w:val="both"/>
        <w:rPr>
          <w:szCs w:val="24"/>
        </w:rPr>
      </w:pPr>
      <w:r w:rsidRPr="007B046A">
        <w:rPr>
          <w:szCs w:val="24"/>
        </w:rPr>
        <w:t xml:space="preserve">Požárně bezpečnostní řešení </w:t>
      </w:r>
    </w:p>
    <w:p w14:paraId="1064D6B3" w14:textId="77777777" w:rsidR="009545A6" w:rsidRDefault="009545A6" w:rsidP="009545A6">
      <w:pPr>
        <w:pStyle w:val="Zkladntextodsazen2"/>
        <w:tabs>
          <w:tab w:val="right" w:pos="5245"/>
        </w:tabs>
        <w:spacing w:after="0" w:line="240" w:lineRule="auto"/>
        <w:ind w:left="0"/>
        <w:jc w:val="both"/>
        <w:rPr>
          <w:snapToGrid w:val="0"/>
          <w:szCs w:val="24"/>
        </w:rPr>
      </w:pPr>
    </w:p>
    <w:p w14:paraId="1EB462C0" w14:textId="21C0FB4B" w:rsidR="009545A6" w:rsidRPr="007D74E2" w:rsidRDefault="009545A6" w:rsidP="009545A6">
      <w:pPr>
        <w:pStyle w:val="Zkladntextodsazen2"/>
        <w:tabs>
          <w:tab w:val="right" w:pos="5245"/>
        </w:tabs>
        <w:spacing w:after="0" w:line="240" w:lineRule="auto"/>
        <w:ind w:left="0"/>
        <w:jc w:val="both"/>
        <w:rPr>
          <w:snapToGrid w:val="0"/>
          <w:szCs w:val="24"/>
        </w:rPr>
      </w:pPr>
      <w:r>
        <w:rPr>
          <w:snapToGrid w:val="0"/>
          <w:szCs w:val="24"/>
        </w:rPr>
        <w:t>Bilance energií a předpokládané požadavky na zařízení vychází z podkladů investora ve stupni pro vydání stavební povolení. V době zpracování této části projektové dokumentace nebyly známé skutečné požadavky a potřeby konkrétního technologického zařízení. V případě úprav požadavků ze strany technologického zařízení, které nebudou ve shodě s níže uvedenými předpoklady pro návrh zařízení, nebo bude v rámci koordinací nutno osadit v </w:t>
      </w:r>
      <w:r w:rsidR="009C223D">
        <w:rPr>
          <w:snapToGrid w:val="0"/>
          <w:szCs w:val="24"/>
        </w:rPr>
        <w:t>jiném</w:t>
      </w:r>
      <w:r>
        <w:rPr>
          <w:snapToGrid w:val="0"/>
          <w:szCs w:val="24"/>
        </w:rPr>
        <w:t xml:space="preserve"> než předpokládaném umístění, musí být provedena úprava návrhu dle nových požadavků.</w:t>
      </w:r>
    </w:p>
    <w:p w14:paraId="0A416D32" w14:textId="77777777" w:rsidR="003F3754" w:rsidRPr="007B046A" w:rsidRDefault="003F3754" w:rsidP="008834F6">
      <w:pPr>
        <w:pStyle w:val="Nadpis1"/>
        <w:tabs>
          <w:tab w:val="clear" w:pos="851"/>
        </w:tabs>
        <w:jc w:val="both"/>
      </w:pPr>
      <w:bookmarkStart w:id="4" w:name="_Toc72839593"/>
      <w:r w:rsidRPr="007B046A">
        <w:t>TECHNICKÉ ÚDAJE</w:t>
      </w:r>
      <w:bookmarkEnd w:id="4"/>
    </w:p>
    <w:p w14:paraId="0B06D13D" w14:textId="68B5D89F" w:rsidR="003F3754" w:rsidRPr="007B046A" w:rsidRDefault="005F1458" w:rsidP="008834F6">
      <w:pPr>
        <w:tabs>
          <w:tab w:val="left" w:pos="4536"/>
          <w:tab w:val="left" w:pos="5812"/>
        </w:tabs>
        <w:jc w:val="both"/>
        <w:rPr>
          <w:snapToGrid w:val="0"/>
          <w:szCs w:val="24"/>
          <w:lang w:eastAsia="x-none"/>
        </w:rPr>
      </w:pPr>
      <w:r w:rsidRPr="007B046A">
        <w:rPr>
          <w:snapToGrid w:val="0"/>
          <w:szCs w:val="24"/>
          <w:lang w:eastAsia="x-none"/>
        </w:rPr>
        <w:t>Odvod tepla</w:t>
      </w:r>
      <w:r w:rsidR="007B046A" w:rsidRPr="007B046A">
        <w:rPr>
          <w:snapToGrid w:val="0"/>
          <w:szCs w:val="24"/>
          <w:lang w:eastAsia="x-none"/>
        </w:rPr>
        <w:t xml:space="preserve"> z okruhů elektrolyzérů</w:t>
      </w:r>
      <w:r w:rsidRPr="007B046A">
        <w:rPr>
          <w:snapToGrid w:val="0"/>
          <w:szCs w:val="24"/>
          <w:lang w:eastAsia="x-none"/>
        </w:rPr>
        <w:t xml:space="preserve"> bude prováděn</w:t>
      </w:r>
      <w:r w:rsidR="00711445" w:rsidRPr="007B046A">
        <w:rPr>
          <w:snapToGrid w:val="0"/>
          <w:szCs w:val="24"/>
          <w:lang w:eastAsia="x-none"/>
        </w:rPr>
        <w:t xml:space="preserve"> chladicí vodu z centrálního objektového zdroje chladu</w:t>
      </w:r>
      <w:r w:rsidRPr="007B046A">
        <w:rPr>
          <w:snapToGrid w:val="0"/>
          <w:szCs w:val="24"/>
          <w:lang w:eastAsia="x-none"/>
        </w:rPr>
        <w:t xml:space="preserve"> pomocí teplených výměníků,</w:t>
      </w:r>
      <w:r w:rsidR="00711445" w:rsidRPr="007B046A">
        <w:rPr>
          <w:snapToGrid w:val="0"/>
          <w:szCs w:val="24"/>
          <w:lang w:eastAsia="x-none"/>
        </w:rPr>
        <w:t xml:space="preserve"> kterými jsou okruhy od sebe odděleny</w:t>
      </w:r>
      <w:r w:rsidRPr="007B046A">
        <w:rPr>
          <w:snapToGrid w:val="0"/>
          <w:szCs w:val="24"/>
          <w:lang w:eastAsia="x-none"/>
        </w:rPr>
        <w:t xml:space="preserve"> celkový předpokládaný výkon okruhů pro AEM </w:t>
      </w:r>
      <w:r w:rsidR="00711445" w:rsidRPr="007B046A">
        <w:rPr>
          <w:snapToGrid w:val="0"/>
          <w:szCs w:val="24"/>
          <w:lang w:eastAsia="x-none"/>
        </w:rPr>
        <w:t>elektrolyzéry</w:t>
      </w:r>
      <w:r w:rsidRPr="007B046A">
        <w:rPr>
          <w:snapToGrid w:val="0"/>
          <w:szCs w:val="24"/>
          <w:lang w:eastAsia="x-none"/>
        </w:rPr>
        <w:t xml:space="preserve"> a PEM elektrolyzéry je 36kW</w:t>
      </w:r>
      <w:r w:rsidR="003F3754" w:rsidRPr="007B046A">
        <w:rPr>
          <w:snapToGrid w:val="0"/>
          <w:szCs w:val="24"/>
          <w:lang w:eastAsia="x-none"/>
        </w:rPr>
        <w:t>.</w:t>
      </w:r>
      <w:r w:rsidR="00711445" w:rsidRPr="007B046A">
        <w:rPr>
          <w:snapToGrid w:val="0"/>
          <w:szCs w:val="24"/>
          <w:lang w:eastAsia="x-none"/>
        </w:rPr>
        <w:t xml:space="preserve"> </w:t>
      </w:r>
    </w:p>
    <w:p w14:paraId="1F95BBDF" w14:textId="77777777" w:rsidR="003F3754" w:rsidRPr="007B046A" w:rsidRDefault="003F3754" w:rsidP="008834F6">
      <w:pPr>
        <w:pStyle w:val="Nadpis1"/>
        <w:tabs>
          <w:tab w:val="clear" w:pos="851"/>
        </w:tabs>
        <w:jc w:val="both"/>
      </w:pPr>
      <w:bookmarkStart w:id="5" w:name="_Toc72839594"/>
      <w:r w:rsidRPr="007B046A">
        <w:t>POPIS TECHNICKÉHO ŘEŠENÍ</w:t>
      </w:r>
      <w:bookmarkEnd w:id="5"/>
    </w:p>
    <w:p w14:paraId="4E552204" w14:textId="6831EDF6" w:rsidR="003F3754" w:rsidRPr="007B046A" w:rsidRDefault="003F3754" w:rsidP="008834F6">
      <w:pPr>
        <w:pStyle w:val="Nadpis2"/>
        <w:numPr>
          <w:ilvl w:val="0"/>
          <w:numId w:val="0"/>
        </w:numPr>
        <w:jc w:val="both"/>
      </w:pPr>
      <w:bookmarkStart w:id="6" w:name="_Toc72839595"/>
      <w:r w:rsidRPr="007B046A">
        <w:t>4.1.</w:t>
      </w:r>
      <w:r w:rsidR="000F1DF5" w:rsidRPr="007B046A">
        <w:tab/>
      </w:r>
      <w:r w:rsidRPr="007B046A">
        <w:t>Popis zdroje chladu</w:t>
      </w:r>
      <w:bookmarkEnd w:id="6"/>
    </w:p>
    <w:p w14:paraId="3306E2A6" w14:textId="1E43A6F4" w:rsidR="003F3754" w:rsidRPr="007B046A" w:rsidRDefault="00332CA3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B046A">
        <w:rPr>
          <w:snapToGrid w:val="0"/>
          <w:szCs w:val="24"/>
        </w:rPr>
        <w:t xml:space="preserve">Zdroj chladicí vody není tímto souborem řešen, rozvody pro odvod tepelné zátěže z okruhů pro elektrolyzéry bude budou připojeny na rozvody chladicí vody z centrálního objektového zdroje chladu viz soubor SO 01.1.52 Chlazení. Tento zdroj zajišťuje potřebný výkon, průtok i dispoziční tlak chladicí vody. </w:t>
      </w:r>
    </w:p>
    <w:p w14:paraId="59064CC9" w14:textId="5556C60E" w:rsidR="007B046A" w:rsidRPr="007D74E2" w:rsidRDefault="007B046A" w:rsidP="007B046A">
      <w:pPr>
        <w:pStyle w:val="Nadpis2"/>
        <w:numPr>
          <w:ilvl w:val="0"/>
          <w:numId w:val="0"/>
        </w:numPr>
        <w:jc w:val="both"/>
      </w:pPr>
      <w:bookmarkStart w:id="7" w:name="_Toc72839596"/>
      <w:r w:rsidRPr="007D74E2">
        <w:t>4.</w:t>
      </w:r>
      <w:r w:rsidR="004E14F9">
        <w:t>2</w:t>
      </w:r>
      <w:r w:rsidRPr="007D74E2">
        <w:t>.</w:t>
      </w:r>
      <w:r w:rsidRPr="007D74E2">
        <w:tab/>
        <w:t>Zadání a bilance potřeb energií</w:t>
      </w:r>
      <w:bookmarkEnd w:id="7"/>
    </w:p>
    <w:p w14:paraId="4F5710F2" w14:textId="148B1691" w:rsidR="007B046A" w:rsidRPr="007D74E2" w:rsidRDefault="007B046A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AEM Elektrolyzér:</w:t>
      </w:r>
    </w:p>
    <w:p w14:paraId="36ED80AF" w14:textId="618FCF1F" w:rsidR="007B046A" w:rsidRPr="007D74E2" w:rsidRDefault="003451F5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Tepelný v</w:t>
      </w:r>
      <w:r w:rsidR="007B046A" w:rsidRPr="007D74E2">
        <w:rPr>
          <w:snapToGrid w:val="0"/>
          <w:szCs w:val="24"/>
        </w:rPr>
        <w:t>ýkon okruhu</w:t>
      </w:r>
      <w:r w:rsidR="007B046A" w:rsidRPr="007D74E2">
        <w:rPr>
          <w:snapToGrid w:val="0"/>
          <w:szCs w:val="24"/>
        </w:rPr>
        <w:tab/>
        <w:t>12kW</w:t>
      </w:r>
    </w:p>
    <w:p w14:paraId="792150DF" w14:textId="165AC65D" w:rsidR="007B046A" w:rsidRPr="007D74E2" w:rsidRDefault="007B046A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Průtok okruhem</w:t>
      </w:r>
      <w:r w:rsidRPr="007D74E2">
        <w:rPr>
          <w:snapToGrid w:val="0"/>
          <w:szCs w:val="24"/>
        </w:rPr>
        <w:tab/>
      </w:r>
      <w:r w:rsidRPr="007D74E2">
        <w:rPr>
          <w:snapToGrid w:val="0"/>
          <w:szCs w:val="24"/>
        </w:rPr>
        <w:tab/>
      </w:r>
      <w:proofErr w:type="gramStart"/>
      <w:r w:rsidRPr="007D74E2">
        <w:rPr>
          <w:snapToGrid w:val="0"/>
          <w:szCs w:val="24"/>
        </w:rPr>
        <w:t>10m3</w:t>
      </w:r>
      <w:proofErr w:type="gramEnd"/>
      <w:r w:rsidRPr="007D74E2">
        <w:rPr>
          <w:snapToGrid w:val="0"/>
          <w:szCs w:val="24"/>
        </w:rPr>
        <w:t>/h</w:t>
      </w:r>
    </w:p>
    <w:p w14:paraId="3D2CC0BC" w14:textId="47E664EA" w:rsidR="0051260B" w:rsidRPr="007D74E2" w:rsidRDefault="0051260B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Teplotní spád</w:t>
      </w:r>
      <w:r w:rsidRPr="007D74E2">
        <w:rPr>
          <w:snapToGrid w:val="0"/>
          <w:szCs w:val="24"/>
        </w:rPr>
        <w:tab/>
      </w:r>
      <w:r w:rsidRPr="007D74E2">
        <w:rPr>
          <w:snapToGrid w:val="0"/>
          <w:szCs w:val="24"/>
        </w:rPr>
        <w:tab/>
        <w:t>40/</w:t>
      </w:r>
      <w:proofErr w:type="gramStart"/>
      <w:r w:rsidRPr="007D74E2">
        <w:rPr>
          <w:snapToGrid w:val="0"/>
          <w:szCs w:val="24"/>
        </w:rPr>
        <w:t>45°C</w:t>
      </w:r>
      <w:proofErr w:type="gramEnd"/>
    </w:p>
    <w:p w14:paraId="51A34098" w14:textId="77777777" w:rsidR="007D74E2" w:rsidRDefault="0051260B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Vzhledem k tomu, že zadání průtok, teplotní spád a výkon není v</w:t>
      </w:r>
      <w:r w:rsidR="003451F5" w:rsidRPr="007D74E2">
        <w:rPr>
          <w:snapToGrid w:val="0"/>
          <w:szCs w:val="24"/>
        </w:rPr>
        <w:t> </w:t>
      </w:r>
      <w:r w:rsidRPr="007D74E2">
        <w:rPr>
          <w:snapToGrid w:val="0"/>
          <w:szCs w:val="24"/>
        </w:rPr>
        <w:t>souladu</w:t>
      </w:r>
      <w:r w:rsidR="003451F5" w:rsidRPr="007D74E2">
        <w:rPr>
          <w:snapToGrid w:val="0"/>
          <w:szCs w:val="24"/>
        </w:rPr>
        <w:t>,</w:t>
      </w:r>
      <w:r w:rsidRPr="007D74E2">
        <w:rPr>
          <w:snapToGrid w:val="0"/>
          <w:szCs w:val="24"/>
        </w:rPr>
        <w:t xml:space="preserve"> projekt předpokládá pouze požadovanou teplotu vstupu do zařízení technologie</w:t>
      </w:r>
      <w:r w:rsidR="003451F5" w:rsidRPr="007D74E2">
        <w:rPr>
          <w:snapToGrid w:val="0"/>
          <w:szCs w:val="24"/>
        </w:rPr>
        <w:t xml:space="preserve"> (výstup z tepelného výměníku)</w:t>
      </w:r>
      <w:r w:rsidRPr="007D74E2">
        <w:rPr>
          <w:snapToGrid w:val="0"/>
          <w:szCs w:val="24"/>
        </w:rPr>
        <w:t xml:space="preserve"> </w:t>
      </w:r>
      <w:proofErr w:type="gramStart"/>
      <w:r w:rsidRPr="007D74E2">
        <w:rPr>
          <w:snapToGrid w:val="0"/>
          <w:szCs w:val="24"/>
        </w:rPr>
        <w:t>40°C</w:t>
      </w:r>
      <w:proofErr w:type="gramEnd"/>
      <w:r w:rsidR="003451F5" w:rsidRPr="007D74E2">
        <w:rPr>
          <w:snapToGrid w:val="0"/>
          <w:szCs w:val="24"/>
        </w:rPr>
        <w:t xml:space="preserve"> při </w:t>
      </w:r>
      <w:r w:rsidR="007D74E2" w:rsidRPr="007D74E2">
        <w:rPr>
          <w:snapToGrid w:val="0"/>
          <w:szCs w:val="24"/>
        </w:rPr>
        <w:t xml:space="preserve">požadovaném </w:t>
      </w:r>
      <w:r w:rsidR="003451F5" w:rsidRPr="007D74E2">
        <w:rPr>
          <w:snapToGrid w:val="0"/>
          <w:szCs w:val="24"/>
        </w:rPr>
        <w:t>průtoku a výkonu,</w:t>
      </w:r>
      <w:r w:rsidRPr="007D74E2">
        <w:rPr>
          <w:snapToGrid w:val="0"/>
          <w:szCs w:val="24"/>
        </w:rPr>
        <w:t xml:space="preserve"> bez</w:t>
      </w:r>
      <w:r w:rsidR="003451F5" w:rsidRPr="007D74E2">
        <w:rPr>
          <w:snapToGrid w:val="0"/>
          <w:szCs w:val="24"/>
        </w:rPr>
        <w:t> </w:t>
      </w:r>
      <w:r w:rsidRPr="007D74E2">
        <w:rPr>
          <w:snapToGrid w:val="0"/>
          <w:szCs w:val="24"/>
        </w:rPr>
        <w:t>ohledu na požadovaný teplotní spád zařízení.</w:t>
      </w:r>
    </w:p>
    <w:p w14:paraId="416E4C78" w14:textId="33A8110F" w:rsidR="0051260B" w:rsidRPr="007D74E2" w:rsidRDefault="007D74E2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Pro výpočet tepelného výměníku byl zvolen teplotní spád chladicí vody (strana zdroje) 15/</w:t>
      </w:r>
      <w:proofErr w:type="gramStart"/>
      <w:r w:rsidRPr="007D74E2">
        <w:rPr>
          <w:snapToGrid w:val="0"/>
          <w:szCs w:val="24"/>
        </w:rPr>
        <w:t>21°C</w:t>
      </w:r>
      <w:proofErr w:type="gramEnd"/>
      <w:r w:rsidRPr="007D74E2">
        <w:rPr>
          <w:snapToGrid w:val="0"/>
          <w:szCs w:val="24"/>
        </w:rPr>
        <w:t xml:space="preserve"> pro možnost využití volného chlazení v zimním období a výkon včetně rezervy 15kW.</w:t>
      </w:r>
    </w:p>
    <w:p w14:paraId="4DAC21BB" w14:textId="0E50EF0F" w:rsidR="0051260B" w:rsidRPr="007D74E2" w:rsidRDefault="0051260B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</w:p>
    <w:p w14:paraId="51EFC7DF" w14:textId="01196DD1" w:rsidR="0051260B" w:rsidRPr="007D74E2" w:rsidRDefault="0051260B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PEM elektrolyzéry</w:t>
      </w:r>
    </w:p>
    <w:p w14:paraId="4796A119" w14:textId="0D394664" w:rsidR="003451F5" w:rsidRPr="007D74E2" w:rsidRDefault="003451F5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Tepelný výkon okruhu</w:t>
      </w:r>
      <w:r w:rsidRPr="007D74E2">
        <w:rPr>
          <w:snapToGrid w:val="0"/>
          <w:szCs w:val="24"/>
        </w:rPr>
        <w:tab/>
        <w:t>24kW</w:t>
      </w:r>
    </w:p>
    <w:p w14:paraId="694E20B9" w14:textId="7AC2464D" w:rsidR="003451F5" w:rsidRPr="007D74E2" w:rsidRDefault="003451F5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Teplota chladicí vody</w:t>
      </w:r>
      <w:r w:rsidRPr="007D74E2">
        <w:rPr>
          <w:snapToGrid w:val="0"/>
          <w:szCs w:val="24"/>
        </w:rPr>
        <w:tab/>
        <w:t xml:space="preserve">min. </w:t>
      </w:r>
      <w:proofErr w:type="gramStart"/>
      <w:r w:rsidRPr="007D74E2">
        <w:rPr>
          <w:snapToGrid w:val="0"/>
          <w:szCs w:val="24"/>
        </w:rPr>
        <w:t>5°C</w:t>
      </w:r>
      <w:proofErr w:type="gramEnd"/>
    </w:p>
    <w:p w14:paraId="0A0FE4EC" w14:textId="7E5DD3CC" w:rsidR="003451F5" w:rsidRPr="007D74E2" w:rsidRDefault="003451F5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ab/>
      </w:r>
      <w:r w:rsidRPr="007D74E2">
        <w:rPr>
          <w:snapToGrid w:val="0"/>
          <w:szCs w:val="24"/>
        </w:rPr>
        <w:tab/>
      </w:r>
      <w:r w:rsidRPr="007D74E2">
        <w:rPr>
          <w:snapToGrid w:val="0"/>
          <w:szCs w:val="24"/>
        </w:rPr>
        <w:tab/>
        <w:t xml:space="preserve">max. </w:t>
      </w:r>
      <w:proofErr w:type="gramStart"/>
      <w:r w:rsidRPr="007D74E2">
        <w:rPr>
          <w:snapToGrid w:val="0"/>
          <w:szCs w:val="24"/>
        </w:rPr>
        <w:t>35°C</w:t>
      </w:r>
      <w:proofErr w:type="gramEnd"/>
    </w:p>
    <w:p w14:paraId="709332B7" w14:textId="235CDBB8" w:rsidR="003451F5" w:rsidRPr="007D74E2" w:rsidRDefault="003451F5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lastRenderedPageBreak/>
        <w:t>Průtok dle teploty</w:t>
      </w:r>
      <w:r w:rsidRPr="007D74E2">
        <w:rPr>
          <w:snapToGrid w:val="0"/>
          <w:szCs w:val="24"/>
        </w:rPr>
        <w:tab/>
        <w:t>min. 900 l/h</w:t>
      </w:r>
    </w:p>
    <w:p w14:paraId="3F972B5A" w14:textId="3C65DF36" w:rsidR="003451F5" w:rsidRPr="007D74E2" w:rsidRDefault="003451F5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ab/>
      </w:r>
      <w:r w:rsidRPr="007D74E2">
        <w:rPr>
          <w:snapToGrid w:val="0"/>
          <w:szCs w:val="24"/>
        </w:rPr>
        <w:tab/>
      </w:r>
      <w:r w:rsidRPr="007D74E2">
        <w:rPr>
          <w:snapToGrid w:val="0"/>
          <w:szCs w:val="24"/>
        </w:rPr>
        <w:tab/>
        <w:t>max. 5.</w:t>
      </w:r>
      <w:proofErr w:type="gramStart"/>
      <w:r w:rsidRPr="007D74E2">
        <w:rPr>
          <w:snapToGrid w:val="0"/>
          <w:szCs w:val="24"/>
        </w:rPr>
        <w:t>160l</w:t>
      </w:r>
      <w:proofErr w:type="gramEnd"/>
      <w:r w:rsidRPr="007D74E2">
        <w:rPr>
          <w:snapToGrid w:val="0"/>
          <w:szCs w:val="24"/>
        </w:rPr>
        <w:t>/h</w:t>
      </w:r>
    </w:p>
    <w:p w14:paraId="2B30EB64" w14:textId="45D0E98D" w:rsidR="003451F5" w:rsidRPr="007D74E2" w:rsidRDefault="007D74E2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 xml:space="preserve">Pro výpočet tepelného výměníku je zvolen teplotní spád chlazené vody (strana technologie) </w:t>
      </w:r>
      <w:proofErr w:type="spellStart"/>
      <w:r w:rsidRPr="007D74E2">
        <w:rPr>
          <w:snapToGrid w:val="0"/>
          <w:szCs w:val="24"/>
        </w:rPr>
        <w:t>dT</w:t>
      </w:r>
      <w:proofErr w:type="spellEnd"/>
      <w:r w:rsidRPr="007D74E2">
        <w:rPr>
          <w:snapToGrid w:val="0"/>
          <w:szCs w:val="24"/>
        </w:rPr>
        <w:t>=24/</w:t>
      </w:r>
      <w:proofErr w:type="gramStart"/>
      <w:r w:rsidRPr="007D74E2">
        <w:rPr>
          <w:snapToGrid w:val="0"/>
          <w:szCs w:val="24"/>
        </w:rPr>
        <w:t>20°C</w:t>
      </w:r>
      <w:proofErr w:type="gramEnd"/>
      <w:r w:rsidRPr="007D74E2">
        <w:rPr>
          <w:snapToGrid w:val="0"/>
          <w:szCs w:val="24"/>
        </w:rPr>
        <w:t xml:space="preserve"> a výkon včetně rezervy 25kW.</w:t>
      </w:r>
    </w:p>
    <w:p w14:paraId="7A9CADD8" w14:textId="6321DC5E" w:rsidR="007D74E2" w:rsidRPr="007D74E2" w:rsidRDefault="007D74E2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Teplotní spád chladicí vody (strana zdroje) 15/</w:t>
      </w:r>
      <w:proofErr w:type="gramStart"/>
      <w:r w:rsidRPr="007D74E2">
        <w:rPr>
          <w:snapToGrid w:val="0"/>
          <w:szCs w:val="24"/>
        </w:rPr>
        <w:t>21°C</w:t>
      </w:r>
      <w:proofErr w:type="gramEnd"/>
      <w:r w:rsidRPr="007D74E2">
        <w:rPr>
          <w:snapToGrid w:val="0"/>
          <w:szCs w:val="24"/>
        </w:rPr>
        <w:t xml:space="preserve"> pro možnost využití volného chlazení v zimním období.</w:t>
      </w:r>
    </w:p>
    <w:p w14:paraId="70C1D0F7" w14:textId="77777777" w:rsidR="003451F5" w:rsidRPr="007D74E2" w:rsidRDefault="003451F5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</w:p>
    <w:p w14:paraId="4775428E" w14:textId="77777777" w:rsidR="007B046A" w:rsidRPr="007D74E2" w:rsidRDefault="007B046A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</w:p>
    <w:p w14:paraId="61BCA5DE" w14:textId="5A31E6EF" w:rsidR="007B046A" w:rsidRPr="007D74E2" w:rsidRDefault="007B046A" w:rsidP="007B046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Přehled předpokládaných potřeb chladicího výkonu:</w:t>
      </w:r>
    </w:p>
    <w:p w14:paraId="1D34103D" w14:textId="77777777" w:rsidR="007B046A" w:rsidRPr="007D74E2" w:rsidRDefault="007B046A" w:rsidP="007B046A">
      <w:pPr>
        <w:pStyle w:val="Zkladntextodsazen2"/>
        <w:tabs>
          <w:tab w:val="right" w:pos="5245"/>
        </w:tabs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Okruh pro AEM elektrolyzéry:</w:t>
      </w:r>
      <w:r w:rsidRPr="007D74E2">
        <w:rPr>
          <w:snapToGrid w:val="0"/>
          <w:szCs w:val="24"/>
        </w:rPr>
        <w:tab/>
        <w:t>12,0 kW</w:t>
      </w:r>
    </w:p>
    <w:p w14:paraId="715FBEC9" w14:textId="77777777" w:rsidR="007B046A" w:rsidRPr="007D74E2" w:rsidRDefault="007B046A" w:rsidP="007B046A">
      <w:pPr>
        <w:pStyle w:val="Zkladntextodsazen2"/>
        <w:tabs>
          <w:tab w:val="right" w:pos="5245"/>
        </w:tabs>
        <w:spacing w:after="0" w:line="240" w:lineRule="auto"/>
        <w:ind w:left="0"/>
        <w:jc w:val="both"/>
        <w:rPr>
          <w:snapToGrid w:val="0"/>
          <w:szCs w:val="24"/>
          <w:u w:val="single"/>
        </w:rPr>
      </w:pPr>
      <w:r w:rsidRPr="007D74E2">
        <w:rPr>
          <w:snapToGrid w:val="0"/>
          <w:szCs w:val="24"/>
          <w:u w:val="single"/>
        </w:rPr>
        <w:t>Okruh pro PEM elektrolyzéry:</w:t>
      </w:r>
      <w:r w:rsidRPr="007D74E2">
        <w:rPr>
          <w:snapToGrid w:val="0"/>
          <w:szCs w:val="24"/>
          <w:u w:val="single"/>
        </w:rPr>
        <w:tab/>
        <w:t>24,0 kW</w:t>
      </w:r>
    </w:p>
    <w:p w14:paraId="012721EE" w14:textId="6D5B1A53" w:rsidR="007B046A" w:rsidRDefault="007B046A" w:rsidP="007B046A">
      <w:pPr>
        <w:pStyle w:val="Zkladntextodsazen2"/>
        <w:tabs>
          <w:tab w:val="right" w:pos="5245"/>
        </w:tabs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Celkem:</w:t>
      </w:r>
      <w:r w:rsidRPr="007D74E2">
        <w:rPr>
          <w:snapToGrid w:val="0"/>
          <w:szCs w:val="24"/>
        </w:rPr>
        <w:tab/>
        <w:t>36,0 kW</w:t>
      </w:r>
    </w:p>
    <w:p w14:paraId="5B0DE02E" w14:textId="3E5E32A2" w:rsidR="00FC1901" w:rsidRDefault="00FC1901" w:rsidP="007B046A">
      <w:pPr>
        <w:pStyle w:val="Zkladntextodsazen2"/>
        <w:tabs>
          <w:tab w:val="right" w:pos="5245"/>
        </w:tabs>
        <w:spacing w:after="0" w:line="240" w:lineRule="auto"/>
        <w:ind w:left="0"/>
        <w:jc w:val="both"/>
        <w:rPr>
          <w:snapToGrid w:val="0"/>
          <w:szCs w:val="24"/>
        </w:rPr>
      </w:pPr>
    </w:p>
    <w:p w14:paraId="3EC9363C" w14:textId="21B45ED0" w:rsidR="00FC1901" w:rsidRPr="007D74E2" w:rsidRDefault="00FC1901" w:rsidP="007B046A">
      <w:pPr>
        <w:pStyle w:val="Zkladntextodsazen2"/>
        <w:tabs>
          <w:tab w:val="right" w:pos="5245"/>
        </w:tabs>
        <w:spacing w:after="0" w:line="240" w:lineRule="auto"/>
        <w:ind w:left="0"/>
        <w:jc w:val="both"/>
        <w:rPr>
          <w:snapToGrid w:val="0"/>
          <w:szCs w:val="24"/>
        </w:rPr>
      </w:pPr>
      <w:r>
        <w:rPr>
          <w:snapToGrid w:val="0"/>
          <w:szCs w:val="24"/>
        </w:rPr>
        <w:t>Bilance energií a předpokládané požadavky na zařízení vychází z podkladů investora ve stupni pro vydání stavební povolení. V případě úprav požadavků ze strany technologického zařízení, které nebudou ve shodě s uvedenými předpoklady pro návrh zařízení, nebo bude v rámci koordinací nutno osadit v </w:t>
      </w:r>
      <w:proofErr w:type="gramStart"/>
      <w:r>
        <w:rPr>
          <w:snapToGrid w:val="0"/>
          <w:szCs w:val="24"/>
        </w:rPr>
        <w:t>jiném,</w:t>
      </w:r>
      <w:proofErr w:type="gramEnd"/>
      <w:r>
        <w:rPr>
          <w:snapToGrid w:val="0"/>
          <w:szCs w:val="24"/>
        </w:rPr>
        <w:t xml:space="preserve"> než předpokládaném umístění, musí být provedena úprava návrhu dle nových požadavků.</w:t>
      </w:r>
    </w:p>
    <w:p w14:paraId="25D2DE45" w14:textId="750A3C8C" w:rsidR="004A1812" w:rsidRPr="007D74E2" w:rsidRDefault="004A1812" w:rsidP="004A1812">
      <w:pPr>
        <w:pStyle w:val="Nadpis2"/>
        <w:numPr>
          <w:ilvl w:val="0"/>
          <w:numId w:val="0"/>
        </w:numPr>
        <w:jc w:val="both"/>
      </w:pPr>
      <w:bookmarkStart w:id="8" w:name="_Toc72839597"/>
      <w:r w:rsidRPr="007D74E2">
        <w:t>4.</w:t>
      </w:r>
      <w:r w:rsidR="004E14F9">
        <w:t>3</w:t>
      </w:r>
      <w:r w:rsidRPr="007D74E2">
        <w:t>.</w:t>
      </w:r>
      <w:r w:rsidRPr="007D74E2">
        <w:tab/>
        <w:t>Distribuce chladicí vody</w:t>
      </w:r>
      <w:bookmarkEnd w:id="8"/>
    </w:p>
    <w:p w14:paraId="3CABCC8C" w14:textId="59F9E3D7" w:rsidR="004A1812" w:rsidRPr="007D74E2" w:rsidRDefault="004A1812" w:rsidP="004A1812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 xml:space="preserve">Chladicí voda bude dopravována k jednotlivým zařízením </w:t>
      </w:r>
      <w:r w:rsidR="007D74E2" w:rsidRPr="007D74E2">
        <w:rPr>
          <w:snapToGrid w:val="0"/>
          <w:szCs w:val="24"/>
        </w:rPr>
        <w:t xml:space="preserve">(tepelné výměníky) </w:t>
      </w:r>
      <w:r w:rsidRPr="007D74E2">
        <w:rPr>
          <w:snapToGrid w:val="0"/>
          <w:szCs w:val="24"/>
        </w:rPr>
        <w:t xml:space="preserve">rozvodným potrubím, oběh chladicí vody zajišťuje čerpadlová stanice </w:t>
      </w:r>
      <w:r w:rsidR="00332CA3" w:rsidRPr="007D74E2">
        <w:rPr>
          <w:snapToGrid w:val="0"/>
          <w:szCs w:val="24"/>
        </w:rPr>
        <w:t>centrálního zdroje chladu (SO 01.1.52 Chlazení) z</w:t>
      </w:r>
      <w:r w:rsidR="007D74E2">
        <w:rPr>
          <w:snapToGrid w:val="0"/>
          <w:szCs w:val="24"/>
        </w:rPr>
        <w:t> </w:t>
      </w:r>
      <w:r w:rsidRPr="007D74E2">
        <w:rPr>
          <w:snapToGrid w:val="0"/>
          <w:szCs w:val="24"/>
        </w:rPr>
        <w:t xml:space="preserve">okruhu chladicí vody (vodní okruh). </w:t>
      </w:r>
    </w:p>
    <w:p w14:paraId="4B39F914" w14:textId="77777777" w:rsidR="007D74E2" w:rsidRDefault="00332CA3" w:rsidP="00A273A2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Chladicí vodou z centrálního zdroje chladu bude pomocí teplených výměníků zajišťována požadovaná vstupní teplota do technologických zařízení dle měření teploty vody na výstupu z tepelného výměníku. Řízení výkonu výměníku (požadované teploty výstupní teploty z tepleného výměníku na straně technologie) bude prováděno kvantitativně, tedy změnou průtoku chladicí látky</w:t>
      </w:r>
      <w:r w:rsidR="00390E1D" w:rsidRPr="007D74E2">
        <w:rPr>
          <w:snapToGrid w:val="0"/>
          <w:szCs w:val="24"/>
        </w:rPr>
        <w:t xml:space="preserve"> tepelným výměníkem,</w:t>
      </w:r>
      <w:r w:rsidRPr="007D74E2">
        <w:rPr>
          <w:snapToGrid w:val="0"/>
          <w:szCs w:val="24"/>
        </w:rPr>
        <w:t xml:space="preserve"> pomocí regulačního uzlu s</w:t>
      </w:r>
      <w:r w:rsidR="00390E1D" w:rsidRPr="007D74E2">
        <w:rPr>
          <w:snapToGrid w:val="0"/>
          <w:szCs w:val="24"/>
        </w:rPr>
        <w:t> </w:t>
      </w:r>
      <w:r w:rsidRPr="007D74E2">
        <w:rPr>
          <w:snapToGrid w:val="0"/>
          <w:szCs w:val="24"/>
        </w:rPr>
        <w:t>dvoucestný</w:t>
      </w:r>
      <w:r w:rsidR="00390E1D" w:rsidRPr="007D74E2">
        <w:rPr>
          <w:snapToGrid w:val="0"/>
          <w:szCs w:val="24"/>
        </w:rPr>
        <w:t xml:space="preserve">mi tlakově nezávislými regulačními ventily. Každý regulační uzel </w:t>
      </w:r>
      <w:r w:rsidR="007D74E2" w:rsidRPr="007D74E2">
        <w:rPr>
          <w:snapToGrid w:val="0"/>
          <w:szCs w:val="24"/>
        </w:rPr>
        <w:t>je vybaven</w:t>
      </w:r>
      <w:r w:rsidR="00390E1D" w:rsidRPr="007D74E2">
        <w:rPr>
          <w:snapToGrid w:val="0"/>
          <w:szCs w:val="24"/>
        </w:rPr>
        <w:t xml:space="preserve"> dvěma regulačními ventily</w:t>
      </w:r>
      <w:r w:rsidR="0077188A" w:rsidRPr="007D74E2">
        <w:rPr>
          <w:snapToGrid w:val="0"/>
          <w:szCs w:val="24"/>
        </w:rPr>
        <w:t xml:space="preserve"> s napájením </w:t>
      </w:r>
      <w:proofErr w:type="gramStart"/>
      <w:r w:rsidR="0077188A" w:rsidRPr="007D74E2">
        <w:rPr>
          <w:snapToGrid w:val="0"/>
          <w:szCs w:val="24"/>
        </w:rPr>
        <w:t>24V</w:t>
      </w:r>
      <w:proofErr w:type="gramEnd"/>
      <w:r w:rsidR="0077188A" w:rsidRPr="007D74E2">
        <w:rPr>
          <w:snapToGrid w:val="0"/>
          <w:szCs w:val="24"/>
        </w:rPr>
        <w:t>, řízení zdvihu regulační kuželky 0-10V.</w:t>
      </w:r>
    </w:p>
    <w:p w14:paraId="6FAF72A0" w14:textId="77777777" w:rsidR="007D74E2" w:rsidRDefault="00390E1D" w:rsidP="00A273A2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Pro zajištění přesné regulace výstupní teploty vody na straně technologie se předpokládá řízení následovně</w:t>
      </w:r>
      <w:r w:rsidR="007D74E2">
        <w:rPr>
          <w:snapToGrid w:val="0"/>
          <w:szCs w:val="24"/>
        </w:rPr>
        <w:t>:</w:t>
      </w:r>
    </w:p>
    <w:p w14:paraId="7C76B286" w14:textId="485A3A23" w:rsidR="00332CA3" w:rsidRPr="007D74E2" w:rsidRDefault="00390E1D" w:rsidP="00A273A2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 xml:space="preserve">V případě malého požadovaného výkonu bude otevírán pouze jeden regulační ventil, až v případě 100% otevření bude otevírán druhý regulační ventil (napájení a řízení zajišťuje systém MaR). Výstupní teplota vody na straně technologie je </w:t>
      </w:r>
      <w:r w:rsidR="007D74E2">
        <w:rPr>
          <w:snapToGrid w:val="0"/>
          <w:szCs w:val="24"/>
        </w:rPr>
        <w:t xml:space="preserve">pro jednotlivé okruhy </w:t>
      </w:r>
      <w:r w:rsidRPr="007D74E2">
        <w:rPr>
          <w:snapToGrid w:val="0"/>
          <w:szCs w:val="24"/>
        </w:rPr>
        <w:t>vždy pro celý okruh jednotná.</w:t>
      </w:r>
    </w:p>
    <w:p w14:paraId="30D34E73" w14:textId="694696FD" w:rsidR="00390E1D" w:rsidRPr="007D74E2" w:rsidRDefault="00390E1D" w:rsidP="002A267A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V technologických okruzích pro elektrolyzéry se předpokládá médium demineralizovaná voda, všechny materiály ve styku s chladicím médiem na technologické straně tedy musí být odolné vystavení demineralizované vodě. Tepelné výměníky jsou tedy voleny deskové, nerezové (AISI316), šroubované.</w:t>
      </w:r>
    </w:p>
    <w:p w14:paraId="0ABAA7A4" w14:textId="4FE001CB" w:rsidR="00E331B5" w:rsidRPr="007D74E2" w:rsidRDefault="00E331B5" w:rsidP="00E331B5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V</w:t>
      </w:r>
      <w:r w:rsidR="00390E1D" w:rsidRPr="007D74E2">
        <w:rPr>
          <w:snapToGrid w:val="0"/>
          <w:szCs w:val="24"/>
        </w:rPr>
        <w:t> </w:t>
      </w:r>
      <w:r w:rsidRPr="007D74E2">
        <w:rPr>
          <w:snapToGrid w:val="0"/>
          <w:szCs w:val="24"/>
        </w:rPr>
        <w:t>systému</w:t>
      </w:r>
      <w:r w:rsidR="00390E1D" w:rsidRPr="007D74E2">
        <w:rPr>
          <w:snapToGrid w:val="0"/>
          <w:szCs w:val="24"/>
        </w:rPr>
        <w:t xml:space="preserve"> zajištění odvodu tepla z elektrolyzérů (strana zdroje chladu)</w:t>
      </w:r>
      <w:r w:rsidRPr="007D74E2">
        <w:rPr>
          <w:snapToGrid w:val="0"/>
          <w:szCs w:val="24"/>
        </w:rPr>
        <w:t xml:space="preserve"> je využito typových armatur běžného typu v závitovém, přírubovém, nebo drážkovém provedení, v požadované tlakové řadě, materiálu a kvalitě dle protékající látky a požadavků na spolehlivý a hospodárný provoz zařízení. V systému je nezbytné množství diagnostických nástrojů pro sledování správného chodu soustavy.</w:t>
      </w:r>
    </w:p>
    <w:p w14:paraId="35BE0802" w14:textId="23437C0C" w:rsidR="00E331B5" w:rsidRPr="007D74E2" w:rsidRDefault="00E331B5" w:rsidP="00E331B5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</w:p>
    <w:p w14:paraId="0C85E78E" w14:textId="77777777" w:rsidR="00E331B5" w:rsidRPr="007D74E2" w:rsidRDefault="00E331B5" w:rsidP="00E331B5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 xml:space="preserve">Veškeré dvoucestné regulační ventily jsou, pro hydraulické vyvážení soustavy, pro nastavení požadovaného průtoku přes výměníky chlazení, pro zajištění vysoké autority regulačního procesu a pro zabránění nežádoucích </w:t>
      </w:r>
      <w:proofErr w:type="spellStart"/>
      <w:r w:rsidRPr="007D74E2">
        <w:rPr>
          <w:snapToGrid w:val="0"/>
          <w:szCs w:val="24"/>
        </w:rPr>
        <w:t>nadprůtoků</w:t>
      </w:r>
      <w:proofErr w:type="spellEnd"/>
      <w:r w:rsidRPr="007D74E2">
        <w:rPr>
          <w:snapToGrid w:val="0"/>
          <w:szCs w:val="24"/>
        </w:rPr>
        <w:t xml:space="preserve"> přes regulační uzly, použity tlakově nezávislé s plynule nastavitelným omezovačem průtoku.</w:t>
      </w:r>
    </w:p>
    <w:p w14:paraId="64FDC659" w14:textId="393DBFB7" w:rsidR="003F3754" w:rsidRPr="007D74E2" w:rsidRDefault="003F3754" w:rsidP="008834F6">
      <w:pPr>
        <w:pStyle w:val="Nadpis2"/>
        <w:numPr>
          <w:ilvl w:val="0"/>
          <w:numId w:val="0"/>
        </w:numPr>
        <w:jc w:val="both"/>
      </w:pPr>
      <w:bookmarkStart w:id="9" w:name="_Toc72839598"/>
      <w:r w:rsidRPr="007D74E2">
        <w:t>4.</w:t>
      </w:r>
      <w:r w:rsidR="004E14F9">
        <w:t>4</w:t>
      </w:r>
      <w:r w:rsidRPr="007D74E2">
        <w:t>.</w:t>
      </w:r>
      <w:r w:rsidR="000F1DF5" w:rsidRPr="007D74E2">
        <w:tab/>
      </w:r>
      <w:r w:rsidRPr="007D74E2">
        <w:t>Doplňovací, expanzní a pojistné zařízení</w:t>
      </w:r>
      <w:bookmarkEnd w:id="9"/>
      <w:r w:rsidRPr="007D74E2">
        <w:t xml:space="preserve"> </w:t>
      </w:r>
    </w:p>
    <w:p w14:paraId="76AF279C" w14:textId="160F49B0" w:rsidR="003F3754" w:rsidRPr="007D74E2" w:rsidRDefault="000011E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 xml:space="preserve">Okruh chladicí vody </w:t>
      </w:r>
      <w:r w:rsidR="0077188A" w:rsidRPr="007D74E2">
        <w:rPr>
          <w:snapToGrid w:val="0"/>
          <w:szCs w:val="24"/>
        </w:rPr>
        <w:t xml:space="preserve">na straně zdroje je </w:t>
      </w:r>
      <w:r w:rsidR="003F3754" w:rsidRPr="007D74E2">
        <w:rPr>
          <w:snapToGrid w:val="0"/>
          <w:szCs w:val="24"/>
        </w:rPr>
        <w:t>uzavřen</w:t>
      </w:r>
      <w:r w:rsidR="0077188A" w:rsidRPr="007D74E2">
        <w:rPr>
          <w:snapToGrid w:val="0"/>
          <w:szCs w:val="24"/>
        </w:rPr>
        <w:t>ý</w:t>
      </w:r>
      <w:r w:rsidR="003F3754" w:rsidRPr="007D74E2">
        <w:rPr>
          <w:snapToGrid w:val="0"/>
          <w:szCs w:val="24"/>
        </w:rPr>
        <w:t>, bude proto eliminaci přetlaku z tepelné roztažnosti vody</w:t>
      </w:r>
      <w:r w:rsidRPr="007D74E2">
        <w:rPr>
          <w:snapToGrid w:val="0"/>
          <w:szCs w:val="24"/>
        </w:rPr>
        <w:t xml:space="preserve"> </w:t>
      </w:r>
      <w:r w:rsidR="003F3754" w:rsidRPr="007D74E2">
        <w:rPr>
          <w:snapToGrid w:val="0"/>
          <w:szCs w:val="24"/>
        </w:rPr>
        <w:t>vybaven expanzním zařízením dle velikosti a</w:t>
      </w:r>
      <w:r w:rsidRPr="007D74E2">
        <w:rPr>
          <w:snapToGrid w:val="0"/>
          <w:szCs w:val="24"/>
        </w:rPr>
        <w:t> </w:t>
      </w:r>
      <w:r w:rsidR="003F3754" w:rsidRPr="007D74E2">
        <w:rPr>
          <w:snapToGrid w:val="0"/>
          <w:szCs w:val="24"/>
        </w:rPr>
        <w:t>objemu systému.</w:t>
      </w:r>
      <w:r w:rsidR="0077188A" w:rsidRPr="007D74E2">
        <w:rPr>
          <w:snapToGrid w:val="0"/>
          <w:szCs w:val="24"/>
        </w:rPr>
        <w:t xml:space="preserve"> Expanzní a doplňovací zařízení je řešeno centrálně v rámci zdroje chladu.</w:t>
      </w:r>
      <w:r w:rsidR="003F3754" w:rsidRPr="007D74E2">
        <w:rPr>
          <w:snapToGrid w:val="0"/>
          <w:szCs w:val="24"/>
        </w:rPr>
        <w:t xml:space="preserve"> Proti nedovolenému přetlaku v soustavě pak </w:t>
      </w:r>
      <w:r w:rsidRPr="007D74E2">
        <w:rPr>
          <w:snapToGrid w:val="0"/>
          <w:szCs w:val="24"/>
        </w:rPr>
        <w:t>budou</w:t>
      </w:r>
      <w:r w:rsidR="003F3754" w:rsidRPr="007D74E2">
        <w:rPr>
          <w:snapToGrid w:val="0"/>
          <w:szCs w:val="24"/>
        </w:rPr>
        <w:t xml:space="preserve"> </w:t>
      </w:r>
      <w:r w:rsidR="0077188A" w:rsidRPr="007D74E2">
        <w:rPr>
          <w:snapToGrid w:val="0"/>
          <w:szCs w:val="24"/>
        </w:rPr>
        <w:t xml:space="preserve">tepelné výměníky </w:t>
      </w:r>
      <w:r w:rsidR="003F3754" w:rsidRPr="007D74E2">
        <w:rPr>
          <w:snapToGrid w:val="0"/>
          <w:szCs w:val="24"/>
        </w:rPr>
        <w:t>dále jištěn</w:t>
      </w:r>
      <w:r w:rsidRPr="007D74E2">
        <w:rPr>
          <w:snapToGrid w:val="0"/>
          <w:szCs w:val="24"/>
        </w:rPr>
        <w:t>y</w:t>
      </w:r>
      <w:r w:rsidR="003F3754" w:rsidRPr="007D74E2">
        <w:rPr>
          <w:snapToGrid w:val="0"/>
          <w:szCs w:val="24"/>
        </w:rPr>
        <w:t xml:space="preserve"> pojistnými ventily dle objemu</w:t>
      </w:r>
      <w:r w:rsidRPr="007D74E2">
        <w:rPr>
          <w:snapToGrid w:val="0"/>
          <w:szCs w:val="24"/>
        </w:rPr>
        <w:t>, výkonu</w:t>
      </w:r>
      <w:r w:rsidR="003F3754" w:rsidRPr="007D74E2">
        <w:rPr>
          <w:snapToGrid w:val="0"/>
          <w:szCs w:val="24"/>
        </w:rPr>
        <w:t xml:space="preserve"> a maximálního povoleného tlaku v soustavě.</w:t>
      </w:r>
      <w:r w:rsidR="0077188A" w:rsidRPr="007D74E2">
        <w:rPr>
          <w:snapToGrid w:val="0"/>
          <w:szCs w:val="24"/>
        </w:rPr>
        <w:t xml:space="preserve"> Mezi tepleným výměníkem a pojistným ventilem nesmí být uzavírací armatura.</w:t>
      </w:r>
    </w:p>
    <w:p w14:paraId="3306419E" w14:textId="47B8FF5B" w:rsidR="0077188A" w:rsidRPr="007D74E2" w:rsidRDefault="0077188A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Strana technologického chladicího okruhu musí být také vybavena</w:t>
      </w:r>
      <w:r w:rsidR="00F00C19" w:rsidRPr="007D74E2">
        <w:rPr>
          <w:snapToGrid w:val="0"/>
          <w:szCs w:val="24"/>
        </w:rPr>
        <w:t xml:space="preserve"> expanzním a pojistným zařízením dle způsobu provedení okruhu (není součást tohoto souboru). Maximální provozní přetlak na</w:t>
      </w:r>
      <w:r w:rsidR="00CC23E9" w:rsidRPr="007D74E2">
        <w:rPr>
          <w:snapToGrid w:val="0"/>
          <w:szCs w:val="24"/>
        </w:rPr>
        <w:t> </w:t>
      </w:r>
      <w:r w:rsidR="00F00C19" w:rsidRPr="007D74E2">
        <w:rPr>
          <w:snapToGrid w:val="0"/>
          <w:szCs w:val="24"/>
        </w:rPr>
        <w:t>tepelném výměníku je 10bar, při teplotě 80°C.</w:t>
      </w:r>
    </w:p>
    <w:p w14:paraId="7415D7A4" w14:textId="7A7FED43" w:rsidR="003F3754" w:rsidRPr="007D74E2" w:rsidRDefault="003F3754" w:rsidP="008834F6">
      <w:pPr>
        <w:pStyle w:val="Nadpis2"/>
        <w:numPr>
          <w:ilvl w:val="0"/>
          <w:numId w:val="0"/>
        </w:numPr>
        <w:jc w:val="both"/>
      </w:pPr>
      <w:bookmarkStart w:id="10" w:name="_Toc72839599"/>
      <w:r w:rsidRPr="007D74E2">
        <w:lastRenderedPageBreak/>
        <w:t>4.</w:t>
      </w:r>
      <w:r w:rsidR="004E14F9">
        <w:t>5</w:t>
      </w:r>
      <w:r w:rsidRPr="007D74E2">
        <w:t>.</w:t>
      </w:r>
      <w:r w:rsidR="0089627A" w:rsidRPr="007D74E2">
        <w:tab/>
      </w:r>
      <w:r w:rsidRPr="007D74E2">
        <w:t>Tepelné izolace</w:t>
      </w:r>
      <w:bookmarkEnd w:id="10"/>
    </w:p>
    <w:p w14:paraId="04FEAC03" w14:textId="23F9DB63" w:rsidR="003F3754" w:rsidRPr="007D74E2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Veškeré rozvody, zařízení a armatury</w:t>
      </w:r>
      <w:r w:rsidR="00321FF2" w:rsidRPr="007D74E2">
        <w:rPr>
          <w:snapToGrid w:val="0"/>
          <w:szCs w:val="24"/>
        </w:rPr>
        <w:t xml:space="preserve"> rozvodu chladicí vody strany zdroje chladu</w:t>
      </w:r>
      <w:r w:rsidRPr="007D74E2">
        <w:rPr>
          <w:snapToGrid w:val="0"/>
          <w:szCs w:val="24"/>
        </w:rPr>
        <w:t xml:space="preserve"> budou opatřeny speciální izolací pro chladicí techniku ze syntetického kaučuku s uzavřenou buněčnou strukturou tloušťky</w:t>
      </w:r>
      <w:r w:rsidR="007D74E2">
        <w:rPr>
          <w:snapToGrid w:val="0"/>
          <w:szCs w:val="24"/>
        </w:rPr>
        <w:t xml:space="preserve"> min. </w:t>
      </w:r>
      <w:proofErr w:type="gramStart"/>
      <w:r w:rsidR="007D74E2">
        <w:rPr>
          <w:snapToGrid w:val="0"/>
          <w:szCs w:val="24"/>
        </w:rPr>
        <w:t>25mm</w:t>
      </w:r>
      <w:proofErr w:type="gramEnd"/>
      <w:r w:rsidR="007D74E2">
        <w:rPr>
          <w:snapToGrid w:val="0"/>
          <w:szCs w:val="24"/>
        </w:rPr>
        <w:t xml:space="preserve"> </w:t>
      </w:r>
      <w:r w:rsidR="00321FF2" w:rsidRPr="007D74E2">
        <w:rPr>
          <w:snapToGrid w:val="0"/>
          <w:szCs w:val="24"/>
        </w:rPr>
        <w:t>bez povrchové úpravy.</w:t>
      </w:r>
    </w:p>
    <w:p w14:paraId="3AECF7BB" w14:textId="4F3B9647" w:rsidR="003F3754" w:rsidRPr="007D74E2" w:rsidRDefault="003F3754" w:rsidP="008834F6">
      <w:pPr>
        <w:pStyle w:val="Nadpis2"/>
        <w:numPr>
          <w:ilvl w:val="0"/>
          <w:numId w:val="0"/>
        </w:numPr>
        <w:jc w:val="both"/>
      </w:pPr>
      <w:bookmarkStart w:id="11" w:name="_Toc72839600"/>
      <w:r w:rsidRPr="007D74E2">
        <w:t>4.</w:t>
      </w:r>
      <w:r w:rsidR="004E14F9">
        <w:t>6</w:t>
      </w:r>
      <w:r w:rsidRPr="007D74E2">
        <w:t>.</w:t>
      </w:r>
      <w:r w:rsidR="0089627A" w:rsidRPr="007D74E2">
        <w:tab/>
      </w:r>
      <w:r w:rsidRPr="007D74E2">
        <w:t>Měření a regulace systému chlazení</w:t>
      </w:r>
      <w:bookmarkEnd w:id="11"/>
    </w:p>
    <w:p w14:paraId="2FE8A75D" w14:textId="0D3DE1F7" w:rsidR="003F3754" w:rsidRPr="007D74E2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7D74E2">
        <w:rPr>
          <w:snapToGrid w:val="0"/>
          <w:szCs w:val="24"/>
        </w:rPr>
        <w:t>Veškeré řízení systému chlazení bude zajišťováno automatickým systémem měření a regulace (MaR) dle aktuálních potřeb systému a odběru chladu.</w:t>
      </w:r>
      <w:r w:rsidR="004E14F9">
        <w:rPr>
          <w:snapToGrid w:val="0"/>
          <w:szCs w:val="24"/>
        </w:rPr>
        <w:t xml:space="preserve"> Způsob řízení je popsán v bodě 4.3. Distribuce chladicí vody.</w:t>
      </w:r>
    </w:p>
    <w:p w14:paraId="4497D01E" w14:textId="77777777" w:rsidR="003F3754" w:rsidRPr="004E14F9" w:rsidRDefault="003F3754" w:rsidP="008834F6">
      <w:pPr>
        <w:pStyle w:val="Nadpis1"/>
        <w:tabs>
          <w:tab w:val="clear" w:pos="851"/>
        </w:tabs>
        <w:jc w:val="both"/>
      </w:pPr>
      <w:bookmarkStart w:id="12" w:name="_Toc72839601"/>
      <w:r w:rsidRPr="004E14F9">
        <w:t>BEZPEČNOST PRÁCE, OCHRANA ZDRAVÍ PŘI PRÁCI A OCHRANA ŽIVOTNÍHO PROSTŘEDÍ</w:t>
      </w:r>
      <w:bookmarkEnd w:id="12"/>
    </w:p>
    <w:p w14:paraId="0F17F747" w14:textId="345F5DDB" w:rsidR="003F3754" w:rsidRPr="004E14F9" w:rsidRDefault="003F3754" w:rsidP="008834F6">
      <w:pPr>
        <w:pStyle w:val="Nadpis2"/>
        <w:numPr>
          <w:ilvl w:val="0"/>
          <w:numId w:val="0"/>
        </w:numPr>
        <w:jc w:val="both"/>
      </w:pPr>
      <w:bookmarkStart w:id="13" w:name="_Toc72839602"/>
      <w:r w:rsidRPr="004E14F9">
        <w:t xml:space="preserve">5.1. </w:t>
      </w:r>
      <w:r w:rsidR="0089627A" w:rsidRPr="004E14F9">
        <w:tab/>
      </w:r>
      <w:r w:rsidRPr="004E14F9">
        <w:t>Bezpečnost práce</w:t>
      </w:r>
      <w:bookmarkEnd w:id="13"/>
    </w:p>
    <w:p w14:paraId="2576133F" w14:textId="2AC552E2" w:rsidR="003F3754" w:rsidRPr="004E14F9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Při montáži, provozu a údržbě je nutné řídit se všeobecnými zásady pro dodržování bezpečnosti a</w:t>
      </w:r>
      <w:r w:rsidR="0089627A" w:rsidRPr="004E14F9">
        <w:rPr>
          <w:snapToGrid w:val="0"/>
          <w:szCs w:val="24"/>
        </w:rPr>
        <w:t> </w:t>
      </w:r>
      <w:r w:rsidRPr="004E14F9">
        <w:rPr>
          <w:snapToGrid w:val="0"/>
          <w:szCs w:val="24"/>
        </w:rPr>
        <w:t>ochrany zdraví při práci.</w:t>
      </w:r>
    </w:p>
    <w:p w14:paraId="3DCD110F" w14:textId="77777777" w:rsidR="003F3754" w:rsidRPr="004E14F9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Pro vlastní montáž a údržbu platí příslušný bod provozních předpisů a pokyny pro montáž jednotlivých strojů od výrobce. Obsluha je povinna znát a dodržovat bezpečnostní předpisy.</w:t>
      </w:r>
    </w:p>
    <w:p w14:paraId="7F1436A0" w14:textId="77777777" w:rsidR="003F3754" w:rsidRPr="004E14F9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Po celou dobu montáže, zkoušek i provozu je nutno dodržovat veškeré bezpečnostní předpisy a zásady bezpečnosti práce vztahující se konkrétní činnosti, hygienické předpisy, předpisy o požární ochraně a výnosy o zajištění bezpečnosti práce na stavbách, při dopravě a transportu.</w:t>
      </w:r>
    </w:p>
    <w:p w14:paraId="45809195" w14:textId="593B3E33" w:rsidR="003F3754" w:rsidRPr="004E14F9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Dodavatelé jsou povinni v součinnosti s požárním a bezpečnostním technikem stavby zajistit veškerá potřebná bezpečnostní a protipožární opatření a věnovat jim zvýšenou pozornost především při</w:t>
      </w:r>
      <w:r w:rsidR="0089627A" w:rsidRPr="004E14F9">
        <w:rPr>
          <w:snapToGrid w:val="0"/>
          <w:szCs w:val="24"/>
        </w:rPr>
        <w:t> </w:t>
      </w:r>
      <w:r w:rsidRPr="004E14F9">
        <w:rPr>
          <w:snapToGrid w:val="0"/>
          <w:szCs w:val="24"/>
        </w:rPr>
        <w:t>souběhu montážních prací různých profesí.</w:t>
      </w:r>
    </w:p>
    <w:p w14:paraId="705DEBE6" w14:textId="77777777" w:rsidR="003F3754" w:rsidRPr="004E14F9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Všichni pracovníci jsou povinni dodržovat obecně platné předpisy požární ochrany a pravidelně kontrolo</w:t>
      </w:r>
      <w:r w:rsidRPr="004E14F9">
        <w:rPr>
          <w:snapToGrid w:val="0"/>
          <w:szCs w:val="24"/>
        </w:rPr>
        <w:softHyphen/>
        <w:t>vat stav zařízení z hlediska požární ochrany.</w:t>
      </w:r>
    </w:p>
    <w:p w14:paraId="5E2FD089" w14:textId="77777777" w:rsidR="003F3754" w:rsidRPr="004E14F9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Pro vlastní montáž a údržbu platí příslušný bod provozních předpisů a pokyny pro montáž jednotlivých strojů od výrobce.</w:t>
      </w:r>
    </w:p>
    <w:p w14:paraId="6B600CE1" w14:textId="77777777" w:rsidR="003F3754" w:rsidRPr="004E14F9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Při montážních pracích a při provozu zařízení je nutné dbát na zajištění bezpečnosti práce. Instalaci, servis, údržbu, opravu, znovuzískání a kontrolu těsnosti zařízení s obsahem fluorovaných skleníkových plynů a látek poškozujících ozonovou vrstvu (tzv. regulovaných látek) smějí provádět jen pracovníci s odpovídající kvalifikací pro prováděné úkony.</w:t>
      </w:r>
    </w:p>
    <w:p w14:paraId="5EDB1044" w14:textId="77777777" w:rsidR="003F3754" w:rsidRPr="004E14F9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Při nedovolených zásazích může dojít k ohrožení tlakovým, chemickým a fyziologickým působením a k ohrožení elektrickým napětím.</w:t>
      </w:r>
    </w:p>
    <w:p w14:paraId="150BFCB6" w14:textId="77777777" w:rsidR="003F3754" w:rsidRPr="004E14F9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Na chladicích jednotkách musí být umístěny výstražné tabulky:</w:t>
      </w:r>
    </w:p>
    <w:p w14:paraId="07EA9D33" w14:textId="77777777" w:rsidR="003F3754" w:rsidRPr="004E14F9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Zařízení smí obsluhovat jen pověřený pracovník</w:t>
      </w:r>
    </w:p>
    <w:p w14:paraId="4E9D6127" w14:textId="77777777" w:rsidR="003F3754" w:rsidRPr="004E14F9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Zákaz kouření a přístupu s otevřeným ohněm</w:t>
      </w:r>
    </w:p>
    <w:p w14:paraId="06A4F4C8" w14:textId="77777777" w:rsidR="003F3754" w:rsidRPr="004E14F9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Zařízení obsahuje fluorované skleníkové plyny, na které se vztahuje Kjótský protokol a jejich množství</w:t>
      </w:r>
    </w:p>
    <w:p w14:paraId="014F4772" w14:textId="77777777" w:rsidR="003F3754" w:rsidRPr="004E14F9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Ochrana zařízení před nebezpečným dotykovým napětím je provedena zemněním podle příslušných norem.</w:t>
      </w:r>
    </w:p>
    <w:p w14:paraId="59748906" w14:textId="77777777" w:rsidR="003F3754" w:rsidRPr="004E14F9" w:rsidRDefault="003F3754" w:rsidP="008834F6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V případě jakékoliv havárie chladicí jednotky je nutné ji okamžitě zastavit, a to buď hlavním vypínacím přímo na zařízení, nebo stop – tlačítky.</w:t>
      </w:r>
    </w:p>
    <w:p w14:paraId="66B99640" w14:textId="2979376E" w:rsidR="003F3754" w:rsidRPr="004E14F9" w:rsidRDefault="003F3754" w:rsidP="008834F6">
      <w:pPr>
        <w:pStyle w:val="Nadpis2"/>
        <w:numPr>
          <w:ilvl w:val="0"/>
          <w:numId w:val="0"/>
        </w:numPr>
        <w:jc w:val="both"/>
      </w:pPr>
      <w:bookmarkStart w:id="14" w:name="_Toc72839603"/>
      <w:r w:rsidRPr="004E14F9">
        <w:t xml:space="preserve">5.2. </w:t>
      </w:r>
      <w:r w:rsidR="0089627A" w:rsidRPr="004E14F9">
        <w:tab/>
      </w:r>
      <w:r w:rsidRPr="004E14F9">
        <w:t>Chladivo</w:t>
      </w:r>
      <w:bookmarkEnd w:id="14"/>
    </w:p>
    <w:p w14:paraId="32A71B14" w14:textId="6D6449C4" w:rsidR="003417CF" w:rsidRPr="004E14F9" w:rsidRDefault="00C950DD" w:rsidP="00C950DD">
      <w:pPr>
        <w:pStyle w:val="Zkladntextodsazen2"/>
        <w:spacing w:after="0" w:line="240" w:lineRule="auto"/>
        <w:ind w:left="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Části v dodávce tohoto souboru jsou pouze kapalinové systémy obsahující čistou vodu bez dalších přísad (kromě provozní chemie – inhibitor koroze, biocidní látky) připojené na centrální objektový zdroj chladu. V rámci tohoto souboru není zasahováno do chladivových okruhů zdroje chladu.</w:t>
      </w:r>
    </w:p>
    <w:p w14:paraId="057D149C" w14:textId="08BE0110" w:rsidR="003F3754" w:rsidRPr="004E14F9" w:rsidRDefault="003F3754" w:rsidP="003417CF">
      <w:pPr>
        <w:pStyle w:val="Nadpis2"/>
        <w:numPr>
          <w:ilvl w:val="0"/>
          <w:numId w:val="0"/>
        </w:numPr>
        <w:jc w:val="both"/>
      </w:pPr>
      <w:bookmarkStart w:id="15" w:name="_Toc72839604"/>
      <w:r w:rsidRPr="004E14F9">
        <w:t xml:space="preserve">5.3. </w:t>
      </w:r>
      <w:r w:rsidR="003417CF" w:rsidRPr="004E14F9">
        <w:tab/>
      </w:r>
      <w:r w:rsidRPr="004E14F9">
        <w:t>Přehled základních právních předpisů a norem</w:t>
      </w:r>
      <w:bookmarkEnd w:id="15"/>
    </w:p>
    <w:p w14:paraId="238C217D" w14:textId="77777777" w:rsidR="003417CF" w:rsidRPr="004E14F9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ČSN EN 378-1</w:t>
      </w:r>
      <w:r w:rsidRPr="004E14F9">
        <w:rPr>
          <w:snapToGrid w:val="0"/>
          <w:szCs w:val="24"/>
        </w:rPr>
        <w:tab/>
        <w:t>Chladicí zařízení a tepelná čerpadla – Bezpečnostní a environmentální požadavky – Část 1: Základní požadavky, definice, klasifikace a kritéria volby</w:t>
      </w:r>
    </w:p>
    <w:p w14:paraId="51ED7361" w14:textId="77777777" w:rsidR="003417CF" w:rsidRPr="004E14F9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ČSN EN 378-2</w:t>
      </w:r>
      <w:r w:rsidRPr="004E14F9">
        <w:rPr>
          <w:snapToGrid w:val="0"/>
          <w:szCs w:val="24"/>
        </w:rPr>
        <w:tab/>
        <w:t>Chladicí zařízení a tepelná čerpadla – Bezpečnostní a environmentální požadavky – Část 2: Konstrukce, výroba, zkoušení, značení a dokumentace</w:t>
      </w:r>
    </w:p>
    <w:p w14:paraId="1D702835" w14:textId="77777777" w:rsidR="003417CF" w:rsidRPr="004E14F9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ČSN EN 378-3</w:t>
      </w:r>
      <w:r w:rsidRPr="004E14F9">
        <w:rPr>
          <w:snapToGrid w:val="0"/>
          <w:szCs w:val="24"/>
        </w:rPr>
        <w:tab/>
        <w:t>Chladicí zařízení a tepelná čerpadla – Bezpečnostní a environmentální požadavky – Část 3: Instalační místo a ochrana osob</w:t>
      </w:r>
    </w:p>
    <w:p w14:paraId="72C3362B" w14:textId="77777777" w:rsidR="003417CF" w:rsidRPr="004E14F9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lastRenderedPageBreak/>
        <w:t>ČSN EN 378-4</w:t>
      </w:r>
      <w:r w:rsidRPr="004E14F9">
        <w:rPr>
          <w:snapToGrid w:val="0"/>
          <w:szCs w:val="24"/>
        </w:rPr>
        <w:tab/>
        <w:t>Chladicí zařízení a tepelná čerpadla – Bezpečnostní a environmentální požadavky – Část 4: Provoz, údržba, oprava a rekuperace</w:t>
      </w:r>
    </w:p>
    <w:p w14:paraId="4602034F" w14:textId="77777777" w:rsidR="003417CF" w:rsidRPr="004E14F9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ČSN EN 50110-1 ED.3</w:t>
      </w:r>
      <w:r w:rsidRPr="004E14F9">
        <w:rPr>
          <w:snapToGrid w:val="0"/>
          <w:szCs w:val="24"/>
        </w:rPr>
        <w:tab/>
        <w:t>Obsluha a práce na elektrických zařízeních</w:t>
      </w:r>
    </w:p>
    <w:p w14:paraId="5645D8EC" w14:textId="77777777" w:rsidR="003417CF" w:rsidRPr="004E14F9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 xml:space="preserve">ČSN 33 1500 </w:t>
      </w:r>
      <w:r w:rsidRPr="004E14F9">
        <w:rPr>
          <w:snapToGrid w:val="0"/>
          <w:szCs w:val="24"/>
        </w:rPr>
        <w:tab/>
        <w:t>Elektrotechnické předpisy. Revize elektrických zařízení</w:t>
      </w:r>
    </w:p>
    <w:p w14:paraId="509FACCD" w14:textId="77777777" w:rsidR="003417CF" w:rsidRPr="004E14F9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 xml:space="preserve">ČSN 69 0012 </w:t>
      </w:r>
      <w:r w:rsidRPr="004E14F9">
        <w:rPr>
          <w:snapToGrid w:val="0"/>
          <w:szCs w:val="24"/>
        </w:rPr>
        <w:tab/>
        <w:t>Tlakové nádoby stabilní</w:t>
      </w:r>
    </w:p>
    <w:p w14:paraId="18B510DD" w14:textId="77777777" w:rsidR="003417CF" w:rsidRPr="004E14F9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Zákon č. 73/2012Sb</w:t>
      </w:r>
      <w:r w:rsidRPr="004E14F9">
        <w:rPr>
          <w:snapToGrid w:val="0"/>
          <w:szCs w:val="24"/>
        </w:rPr>
        <w:tab/>
        <w:t>o látkách, které poškozují ozonovou vrstvu a o fluorovaných skleníkových plynech</w:t>
      </w:r>
    </w:p>
    <w:p w14:paraId="7554A056" w14:textId="77777777" w:rsidR="003417CF" w:rsidRPr="004E14F9" w:rsidRDefault="003417CF" w:rsidP="003417CF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Vyhláška č. 257/2012Sb</w:t>
      </w:r>
      <w:r w:rsidRPr="004E14F9">
        <w:rPr>
          <w:snapToGrid w:val="0"/>
          <w:szCs w:val="24"/>
        </w:rPr>
        <w:tab/>
        <w:t>o předcházení emisím látek, které poškozují ozonovou vrstvu, a fluorovaných skleníkových plynů</w:t>
      </w:r>
    </w:p>
    <w:p w14:paraId="590117DF" w14:textId="781C6060" w:rsidR="00A816AC" w:rsidRPr="004E14F9" w:rsidRDefault="003417CF" w:rsidP="004E14F9">
      <w:pPr>
        <w:pStyle w:val="Zkladntextodsazen2"/>
        <w:spacing w:after="0" w:line="240" w:lineRule="auto"/>
        <w:ind w:left="2410" w:hanging="2410"/>
        <w:jc w:val="both"/>
        <w:rPr>
          <w:snapToGrid w:val="0"/>
          <w:szCs w:val="24"/>
        </w:rPr>
      </w:pPr>
      <w:r w:rsidRPr="004E14F9">
        <w:rPr>
          <w:snapToGrid w:val="0"/>
          <w:szCs w:val="24"/>
        </w:rPr>
        <w:t>Vyhláška č. 193/2013Sb</w:t>
      </w:r>
      <w:r w:rsidRPr="004E14F9">
        <w:rPr>
          <w:snapToGrid w:val="0"/>
          <w:szCs w:val="24"/>
        </w:rPr>
        <w:tab/>
        <w:t>o kontrole klimatizačních systémů</w:t>
      </w:r>
    </w:p>
    <w:sectPr w:rsidR="00A816AC" w:rsidRPr="004E14F9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9FF40" w14:textId="77777777" w:rsidR="003D1F16" w:rsidRDefault="003D1F16" w:rsidP="00A816AC">
      <w:r>
        <w:separator/>
      </w:r>
    </w:p>
  </w:endnote>
  <w:endnote w:type="continuationSeparator" w:id="0">
    <w:p w14:paraId="31EB798B" w14:textId="77777777" w:rsidR="003D1F16" w:rsidRDefault="003D1F16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EDAD" w14:textId="77777777" w:rsidR="00E103F5" w:rsidRDefault="00E103F5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561CC829" w:rsidR="00E103F5" w:rsidRDefault="00E103F5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>arch. č.: 20-026-</w:t>
    </w:r>
    <w:r w:rsidR="00FC1901">
      <w:rPr>
        <w:sz w:val="18"/>
        <w:szCs w:val="18"/>
      </w:rPr>
      <w:t>5</w:t>
    </w:r>
    <w:r>
      <w:rPr>
        <w:sz w:val="18"/>
        <w:szCs w:val="18"/>
      </w:rPr>
      <w:t xml:space="preserve"> / </w:t>
    </w:r>
    <w:r w:rsidR="005F1458">
      <w:rPr>
        <w:sz w:val="18"/>
        <w:szCs w:val="18"/>
      </w:rPr>
      <w:t>PS</w:t>
    </w:r>
    <w:r>
      <w:rPr>
        <w:sz w:val="18"/>
        <w:szCs w:val="18"/>
      </w:rPr>
      <w:t xml:space="preserve"> </w:t>
    </w:r>
    <w:r w:rsidR="005F1458">
      <w:rPr>
        <w:sz w:val="18"/>
        <w:szCs w:val="18"/>
      </w:rPr>
      <w:t>02</w:t>
    </w:r>
    <w:r>
      <w:rPr>
        <w:sz w:val="18"/>
        <w:szCs w:val="18"/>
      </w:rPr>
      <w:t>.1</w:t>
    </w:r>
    <w:r w:rsidR="005F1458">
      <w:rPr>
        <w:sz w:val="18"/>
        <w:szCs w:val="18"/>
      </w:rPr>
      <w:t>3</w:t>
    </w:r>
    <w:r w:rsidR="00FC1901">
      <w:rPr>
        <w:sz w:val="18"/>
        <w:szCs w:val="18"/>
      </w:rPr>
      <w:t>.</w:t>
    </w:r>
    <w:r w:rsidR="005F1458">
      <w:rPr>
        <w:sz w:val="18"/>
        <w:szCs w:val="18"/>
      </w:rPr>
      <w:t>3</w:t>
    </w:r>
    <w:r>
      <w:rPr>
        <w:sz w:val="18"/>
        <w:szCs w:val="18"/>
      </w:rPr>
      <w:t xml:space="preserve">                                                                                                       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DC4A1" w14:textId="77777777" w:rsidR="00E103F5" w:rsidRDefault="00E103F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0D1B" w14:textId="77777777" w:rsidR="00E103F5" w:rsidRDefault="00E103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052ED" w14:textId="77777777" w:rsidR="003D1F16" w:rsidRDefault="003D1F16" w:rsidP="00A816AC">
      <w:r>
        <w:separator/>
      </w:r>
    </w:p>
  </w:footnote>
  <w:footnote w:type="continuationSeparator" w:id="0">
    <w:p w14:paraId="08748C3C" w14:textId="77777777" w:rsidR="003D1F16" w:rsidRDefault="003D1F16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887F" w14:textId="77777777" w:rsidR="00E103F5" w:rsidRPr="00EE61AF" w:rsidRDefault="00E103F5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3EBA" w14:textId="77777777" w:rsidR="00E103F5" w:rsidRDefault="00E103F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DB70" w14:textId="77777777" w:rsidR="00E103F5" w:rsidRDefault="00E103F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BBA7" w14:textId="77777777" w:rsidR="00E103F5" w:rsidRDefault="00E103F5" w:rsidP="00F81BDE">
    <w:pPr>
      <w:pStyle w:val="Zhlav"/>
      <w:rPr>
        <w:sz w:val="18"/>
        <w:szCs w:val="18"/>
      </w:rPr>
    </w:pPr>
  </w:p>
  <w:p w14:paraId="4BC0E682" w14:textId="764414A3" w:rsidR="00E103F5" w:rsidRPr="00A01F0D" w:rsidRDefault="00E103F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0487EB50" w:rsidR="00E103F5" w:rsidRDefault="00E103F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 xml:space="preserve">Projektová dokumentace pro </w:t>
    </w:r>
    <w:r w:rsidR="00FC1901">
      <w:rPr>
        <w:sz w:val="18"/>
        <w:szCs w:val="18"/>
      </w:rPr>
      <w:t>provádění stavby</w:t>
    </w:r>
  </w:p>
  <w:p w14:paraId="43D97061" w14:textId="77777777" w:rsidR="00E103F5" w:rsidRDefault="00E103F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E103F5" w:rsidRPr="00043CAD" w:rsidRDefault="00E103F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B077" w14:textId="77777777" w:rsidR="00E103F5" w:rsidRDefault="00E103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0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19E3DCA"/>
    <w:multiLevelType w:val="multilevel"/>
    <w:tmpl w:val="0284C530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1413F4"/>
    <w:multiLevelType w:val="multilevel"/>
    <w:tmpl w:val="F0A46D88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5B92E4B"/>
    <w:multiLevelType w:val="hybridMultilevel"/>
    <w:tmpl w:val="7F38EB2A"/>
    <w:lvl w:ilvl="0" w:tplc="6C28B900">
      <w:start w:val="1"/>
      <w:numFmt w:val="decimal"/>
      <w:pStyle w:val="Nadpis1"/>
      <w:lvlText w:val="%1."/>
      <w:lvlJc w:val="left"/>
      <w:pPr>
        <w:ind w:left="1429" w:hanging="360"/>
      </w:pPr>
    </w:lvl>
    <w:lvl w:ilvl="1" w:tplc="0405000F">
      <w:start w:val="1"/>
      <w:numFmt w:val="decimal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4CD40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9B619A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0"/>
  </w:num>
  <w:num w:numId="7">
    <w:abstractNumId w:val="2"/>
  </w:num>
  <w:num w:numId="8">
    <w:abstractNumId w:val="9"/>
  </w:num>
  <w:num w:numId="9">
    <w:abstractNumId w:val="12"/>
  </w:num>
  <w:num w:numId="10">
    <w:abstractNumId w:val="16"/>
  </w:num>
  <w:num w:numId="11">
    <w:abstractNumId w:val="11"/>
  </w:num>
  <w:num w:numId="12">
    <w:abstractNumId w:val="8"/>
  </w:num>
  <w:num w:numId="13">
    <w:abstractNumId w:val="14"/>
  </w:num>
  <w:num w:numId="14">
    <w:abstractNumId w:val="7"/>
  </w:num>
  <w:num w:numId="15">
    <w:abstractNumId w:val="17"/>
  </w:num>
  <w:num w:numId="16">
    <w:abstractNumId w:val="19"/>
  </w:num>
  <w:num w:numId="17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011E4"/>
    <w:rsid w:val="00020DF0"/>
    <w:rsid w:val="00042177"/>
    <w:rsid w:val="0006100E"/>
    <w:rsid w:val="00085E8D"/>
    <w:rsid w:val="000D4978"/>
    <w:rsid w:val="000F1DF5"/>
    <w:rsid w:val="000F2FD1"/>
    <w:rsid w:val="001647F9"/>
    <w:rsid w:val="001C390B"/>
    <w:rsid w:val="001E2254"/>
    <w:rsid w:val="001E2E3B"/>
    <w:rsid w:val="002035E0"/>
    <w:rsid w:val="002201EA"/>
    <w:rsid w:val="0024620E"/>
    <w:rsid w:val="00246E46"/>
    <w:rsid w:val="002A267A"/>
    <w:rsid w:val="002D3EAA"/>
    <w:rsid w:val="00305366"/>
    <w:rsid w:val="00321FF2"/>
    <w:rsid w:val="00332CA3"/>
    <w:rsid w:val="003417CF"/>
    <w:rsid w:val="003451F5"/>
    <w:rsid w:val="00390E1D"/>
    <w:rsid w:val="003C5E59"/>
    <w:rsid w:val="003D1F16"/>
    <w:rsid w:val="003E5397"/>
    <w:rsid w:val="003F3754"/>
    <w:rsid w:val="004007F3"/>
    <w:rsid w:val="00417A2F"/>
    <w:rsid w:val="00482C09"/>
    <w:rsid w:val="004A1812"/>
    <w:rsid w:val="004C33C7"/>
    <w:rsid w:val="004C6314"/>
    <w:rsid w:val="004E14F9"/>
    <w:rsid w:val="004F5E32"/>
    <w:rsid w:val="0051260B"/>
    <w:rsid w:val="00565D44"/>
    <w:rsid w:val="00590B2C"/>
    <w:rsid w:val="005E4C18"/>
    <w:rsid w:val="005F1458"/>
    <w:rsid w:val="006459D0"/>
    <w:rsid w:val="00667B17"/>
    <w:rsid w:val="00677095"/>
    <w:rsid w:val="006E4CC9"/>
    <w:rsid w:val="00705790"/>
    <w:rsid w:val="00711445"/>
    <w:rsid w:val="0077188A"/>
    <w:rsid w:val="00786E0D"/>
    <w:rsid w:val="007B046A"/>
    <w:rsid w:val="007B0F6B"/>
    <w:rsid w:val="007D2ABB"/>
    <w:rsid w:val="007D3A3B"/>
    <w:rsid w:val="007D74E2"/>
    <w:rsid w:val="007E2BC8"/>
    <w:rsid w:val="0088194B"/>
    <w:rsid w:val="008834F6"/>
    <w:rsid w:val="0089627A"/>
    <w:rsid w:val="008A29C0"/>
    <w:rsid w:val="008B260F"/>
    <w:rsid w:val="00902CC6"/>
    <w:rsid w:val="00910CF2"/>
    <w:rsid w:val="00942896"/>
    <w:rsid w:val="00947782"/>
    <w:rsid w:val="009545A6"/>
    <w:rsid w:val="009C223D"/>
    <w:rsid w:val="009E229D"/>
    <w:rsid w:val="00A273A2"/>
    <w:rsid w:val="00A61E15"/>
    <w:rsid w:val="00A816AC"/>
    <w:rsid w:val="00A85CDE"/>
    <w:rsid w:val="00AD7012"/>
    <w:rsid w:val="00AE08C3"/>
    <w:rsid w:val="00B850E3"/>
    <w:rsid w:val="00C27ED4"/>
    <w:rsid w:val="00C40514"/>
    <w:rsid w:val="00C72685"/>
    <w:rsid w:val="00C950DD"/>
    <w:rsid w:val="00CB38AE"/>
    <w:rsid w:val="00CC03E7"/>
    <w:rsid w:val="00CC23E9"/>
    <w:rsid w:val="00CF47CF"/>
    <w:rsid w:val="00D01812"/>
    <w:rsid w:val="00D222BF"/>
    <w:rsid w:val="00D50F58"/>
    <w:rsid w:val="00D55932"/>
    <w:rsid w:val="00E103F5"/>
    <w:rsid w:val="00E20C92"/>
    <w:rsid w:val="00E331B5"/>
    <w:rsid w:val="00E53AD7"/>
    <w:rsid w:val="00E926AC"/>
    <w:rsid w:val="00F00C19"/>
    <w:rsid w:val="00F53C03"/>
    <w:rsid w:val="00F72D1F"/>
    <w:rsid w:val="00F81BDE"/>
    <w:rsid w:val="00FC1901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C27ED4"/>
    <w:pPr>
      <w:numPr>
        <w:numId w:val="15"/>
      </w:numPr>
      <w:tabs>
        <w:tab w:val="num" w:pos="851"/>
      </w:tabs>
      <w:suppressAutoHyphens w:val="0"/>
      <w:spacing w:after="60"/>
      <w:ind w:left="0" w:firstLine="0"/>
      <w:outlineLvl w:val="0"/>
    </w:pPr>
    <w:rPr>
      <w:rFonts w:cs="Arial"/>
      <w:b/>
      <w:bCs/>
      <w:kern w:val="28"/>
      <w:sz w:val="24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6E4CC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27ED4"/>
    <w:rPr>
      <w:rFonts w:ascii="Arial" w:eastAsia="Lucida Sans Unicode" w:hAnsi="Arial" w:cs="Arial"/>
      <w:b/>
      <w:bCs/>
      <w:kern w:val="28"/>
      <w:sz w:val="24"/>
      <w:szCs w:val="28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6E4CC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60C102338FF47840E56306F884202" ma:contentTypeVersion="0" ma:contentTypeDescription="Vytvoří nový dokument" ma:contentTypeScope="" ma:versionID="9cdfc7aa6d8a11773336bd06b85bb5f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A36E4A-8F74-40B2-8A05-938397CAD6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8E8F44-ECC2-411E-9DA8-CA53F1D27D41}"/>
</file>

<file path=customXml/itemProps3.xml><?xml version="1.0" encoding="utf-8"?>
<ds:datastoreItem xmlns:ds="http://schemas.openxmlformats.org/officeDocument/2006/customXml" ds:itemID="{EA900416-67EE-4D15-BF39-E59FD5AC0DB5}"/>
</file>

<file path=customXml/itemProps4.xml><?xml version="1.0" encoding="utf-8"?>
<ds:datastoreItem xmlns:ds="http://schemas.openxmlformats.org/officeDocument/2006/customXml" ds:itemID="{38B2837B-3C52-4961-B3E0-57DDB59190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1792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Michal Zeman</cp:lastModifiedBy>
  <cp:revision>52</cp:revision>
  <cp:lastPrinted>2021-05-25T10:53:00Z</cp:lastPrinted>
  <dcterms:created xsi:type="dcterms:W3CDTF">2019-12-19T11:34:00Z</dcterms:created>
  <dcterms:modified xsi:type="dcterms:W3CDTF">2021-05-25T10:54:00Z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0x0101008E960C102338FF47840E56306F884202</vt:lpwstr>
  </property>
</Properties>
</file>